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55EF4" w14:textId="77777777" w:rsidR="001D4F46" w:rsidRPr="00235466" w:rsidRDefault="009F4465">
      <w:pPr>
        <w:pBdr>
          <w:top w:val="nil"/>
          <w:left w:val="nil"/>
          <w:bottom w:val="nil"/>
          <w:right w:val="nil"/>
          <w:between w:val="nil"/>
          <w:bar w:val="nil"/>
        </w:pBdr>
        <w:tabs>
          <w:tab w:val="left" w:pos="2250"/>
          <w:tab w:val="center" w:pos="4153"/>
        </w:tabs>
        <w:rPr>
          <w:rFonts w:asciiTheme="majorHAnsi" w:hAnsiTheme="majorHAnsi"/>
          <w:color w:val="auto"/>
        </w:rPr>
      </w:pPr>
      <w:r w:rsidRPr="00235466">
        <w:rPr>
          <w:rFonts w:asciiTheme="majorHAnsi" w:eastAsia="Verdana" w:hAnsiTheme="majorHAnsi"/>
          <w:b/>
          <w:bCs/>
          <w:color w:val="auto"/>
        </w:rPr>
        <w:t xml:space="preserve">                    </w:t>
      </w:r>
      <w:r w:rsidR="00E118D2" w:rsidRPr="00235466">
        <w:rPr>
          <w:rFonts w:asciiTheme="majorHAnsi" w:eastAsia="Verdana" w:hAnsiTheme="majorHAnsi"/>
          <w:b/>
          <w:bCs/>
          <w:color w:val="auto"/>
        </w:rPr>
        <w:tab/>
      </w:r>
      <w:r w:rsidR="00E118D2" w:rsidRPr="00235466">
        <w:rPr>
          <w:rFonts w:asciiTheme="majorHAnsi" w:eastAsia="Verdana" w:hAnsiTheme="majorHAnsi"/>
          <w:b/>
          <w:bCs/>
          <w:color w:val="auto"/>
        </w:rPr>
        <w:tab/>
      </w:r>
      <w:r w:rsidRPr="00235466">
        <w:rPr>
          <w:rFonts w:asciiTheme="majorHAnsi" w:eastAsia="Verdana" w:hAnsiTheme="majorHAnsi"/>
          <w:b/>
          <w:bCs/>
          <w:color w:val="auto"/>
        </w:rPr>
        <w:t xml:space="preserve">  RAVI KUMAR</w:t>
      </w:r>
    </w:p>
    <w:p w14:paraId="672A6659" w14:textId="77777777" w:rsidR="001D4F46" w:rsidRPr="00235466" w:rsidRDefault="001D4F46">
      <w:pPr>
        <w:pBdr>
          <w:top w:val="nil"/>
          <w:left w:val="nil"/>
          <w:bottom w:val="nil"/>
          <w:right w:val="nil"/>
          <w:between w:val="nil"/>
          <w:bar w:val="nil"/>
        </w:pBdr>
        <w:tabs>
          <w:tab w:val="left" w:pos="2250"/>
          <w:tab w:val="center" w:pos="4153"/>
        </w:tabs>
        <w:rPr>
          <w:rFonts w:asciiTheme="majorHAnsi" w:eastAsia="Verdana" w:hAnsiTheme="majorHAnsi"/>
          <w:b/>
          <w:bCs/>
          <w:color w:val="auto"/>
        </w:rPr>
      </w:pPr>
      <w:bookmarkStart w:id="0" w:name="id.70e9e8268262"/>
      <w:bookmarkEnd w:id="0"/>
    </w:p>
    <w:p w14:paraId="6745AB5B" w14:textId="04E1C996" w:rsidR="001D4F46" w:rsidRPr="00235466" w:rsidRDefault="00B56FEC" w:rsidP="00BF0759">
      <w:pPr>
        <w:pBdr>
          <w:top w:val="nil"/>
          <w:left w:val="nil"/>
          <w:bottom w:val="nil"/>
          <w:right w:val="nil"/>
          <w:between w:val="nil"/>
          <w:bar w:val="nil"/>
        </w:pBdr>
        <w:tabs>
          <w:tab w:val="left" w:pos="2250"/>
          <w:tab w:val="center" w:pos="4153"/>
        </w:tabs>
        <w:rPr>
          <w:rFonts w:asciiTheme="majorHAnsi" w:hAnsiTheme="majorHAnsi"/>
          <w:b/>
          <w:bCs/>
          <w:color w:val="auto"/>
        </w:rPr>
      </w:pPr>
      <w:r w:rsidRPr="00235466">
        <w:rPr>
          <w:rFonts w:asciiTheme="majorHAnsi" w:hAnsiTheme="majorHAnsi"/>
          <w:color w:val="auto"/>
        </w:rPr>
        <w:t>E-mail:</w:t>
      </w:r>
      <w:hyperlink r:id="rId6" w:history="1">
        <w:r w:rsidR="00662277" w:rsidRPr="00235466">
          <w:rPr>
            <w:rStyle w:val="Hyperlink"/>
            <w:rFonts w:asciiTheme="majorHAnsi" w:hAnsiTheme="majorHAnsi"/>
            <w:b/>
            <w:bCs/>
            <w:color w:val="auto"/>
          </w:rPr>
          <w:t>ravi.bommali@gmail.com</w:t>
        </w:r>
      </w:hyperlink>
      <w:r w:rsidR="00662277" w:rsidRPr="00235466">
        <w:rPr>
          <w:rFonts w:asciiTheme="majorHAnsi" w:hAnsiTheme="majorHAnsi"/>
          <w:b/>
          <w:bCs/>
          <w:color w:val="auto"/>
        </w:rPr>
        <w:tab/>
      </w:r>
      <w:r w:rsidR="00662277" w:rsidRPr="00235466">
        <w:rPr>
          <w:rFonts w:asciiTheme="majorHAnsi" w:hAnsiTheme="majorHAnsi"/>
          <w:b/>
          <w:bCs/>
          <w:color w:val="auto"/>
        </w:rPr>
        <w:tab/>
      </w:r>
      <w:r w:rsidR="00BF0759" w:rsidRPr="00235466">
        <w:rPr>
          <w:rFonts w:asciiTheme="majorHAnsi" w:hAnsiTheme="majorHAnsi"/>
          <w:b/>
          <w:bCs/>
          <w:color w:val="auto"/>
        </w:rPr>
        <w:tab/>
      </w:r>
      <w:r w:rsidR="00BF0759" w:rsidRPr="00235466">
        <w:rPr>
          <w:rFonts w:asciiTheme="majorHAnsi" w:hAnsiTheme="majorHAnsi"/>
          <w:b/>
          <w:bCs/>
          <w:color w:val="auto"/>
        </w:rPr>
        <w:tab/>
        <w:t xml:space="preserve">    </w:t>
      </w:r>
      <w:r w:rsidRPr="00235466">
        <w:rPr>
          <w:rFonts w:asciiTheme="majorHAnsi" w:eastAsia="Verdana" w:hAnsiTheme="majorHAnsi"/>
          <w:color w:val="auto"/>
        </w:rPr>
        <w:t>Mobile</w:t>
      </w:r>
      <w:r w:rsidR="009F4465" w:rsidRPr="00235466">
        <w:rPr>
          <w:rFonts w:asciiTheme="majorHAnsi" w:hAnsiTheme="majorHAnsi"/>
          <w:b/>
          <w:bCs/>
          <w:color w:val="auto"/>
        </w:rPr>
        <w:t xml:space="preserve"> </w:t>
      </w:r>
      <w:r w:rsidR="00A66FFC" w:rsidRPr="00235466">
        <w:rPr>
          <w:rFonts w:asciiTheme="majorHAnsi" w:hAnsiTheme="majorHAnsi"/>
          <w:b/>
          <w:bCs/>
          <w:color w:val="auto"/>
        </w:rPr>
        <w:t xml:space="preserve"> :</w:t>
      </w:r>
      <w:r w:rsidR="009F4465" w:rsidRPr="00235466">
        <w:rPr>
          <w:rFonts w:asciiTheme="majorHAnsi" w:hAnsiTheme="majorHAnsi"/>
          <w:b/>
          <w:bCs/>
          <w:color w:val="auto"/>
        </w:rPr>
        <w:t xml:space="preserve"> +</w:t>
      </w:r>
      <w:r w:rsidR="00662277" w:rsidRPr="00235466">
        <w:rPr>
          <w:rFonts w:asciiTheme="majorHAnsi" w:hAnsiTheme="majorHAnsi"/>
          <w:b/>
          <w:bCs/>
          <w:color w:val="auto"/>
        </w:rPr>
        <w:t>91 9493908841</w:t>
      </w:r>
      <w:r w:rsidRPr="00235466">
        <w:rPr>
          <w:rFonts w:asciiTheme="majorHAnsi" w:hAnsiTheme="majorHAnsi"/>
          <w:b/>
          <w:bCs/>
          <w:color w:val="auto"/>
        </w:rPr>
        <w:t xml:space="preserve">       ____________________________________________________</w:t>
      </w:r>
    </w:p>
    <w:p w14:paraId="5FC9DD56" w14:textId="77777777" w:rsidR="001D4F46" w:rsidRPr="00235466" w:rsidRDefault="00B56FEC">
      <w:pPr>
        <w:pStyle w:val="Heading3"/>
        <w:pBdr>
          <w:top w:val="nil"/>
          <w:left w:val="nil"/>
          <w:bottom w:val="nil"/>
          <w:right w:val="nil"/>
          <w:between w:val="nil"/>
          <w:bar w:val="nil"/>
        </w:pBdr>
        <w:rPr>
          <w:rFonts w:asciiTheme="majorHAnsi" w:eastAsia="Verdana" w:hAnsiTheme="majorHAnsi" w:cs="Times New Roman"/>
          <w:color w:val="auto"/>
          <w:sz w:val="24"/>
          <w:szCs w:val="24"/>
        </w:rPr>
      </w:pPr>
      <w:r w:rsidRPr="00235466">
        <w:rPr>
          <w:rFonts w:asciiTheme="majorHAnsi" w:eastAsia="Verdana" w:hAnsiTheme="majorHAnsi" w:cs="Times New Roman"/>
          <w:color w:val="auto"/>
          <w:sz w:val="24"/>
          <w:szCs w:val="24"/>
        </w:rPr>
        <w:t>Summary:</w:t>
      </w:r>
    </w:p>
    <w:p w14:paraId="5A0FD675" w14:textId="4384FC23" w:rsidR="007E63BC" w:rsidRPr="00235466" w:rsidRDefault="007E63BC" w:rsidP="007E63BC">
      <w:pPr>
        <w:pStyle w:val="NormalWeb"/>
        <w:numPr>
          <w:ilvl w:val="0"/>
          <w:numId w:val="25"/>
        </w:numPr>
        <w:shd w:val="clear" w:color="auto" w:fill="FFFFFF"/>
        <w:spacing w:before="150"/>
        <w:jc w:val="both"/>
        <w:rPr>
          <w:rFonts w:asciiTheme="majorHAnsi" w:hAnsiTheme="majorHAnsi"/>
          <w:color w:val="000000"/>
        </w:rPr>
      </w:pPr>
      <w:r w:rsidRPr="00235466">
        <w:rPr>
          <w:rFonts w:asciiTheme="majorHAnsi" w:hAnsiTheme="majorHAnsi"/>
          <w:color w:val="000000"/>
        </w:rPr>
        <w:t>1</w:t>
      </w:r>
      <w:r w:rsidR="00E95152">
        <w:rPr>
          <w:rFonts w:asciiTheme="majorHAnsi" w:hAnsiTheme="majorHAnsi"/>
          <w:color w:val="000000"/>
        </w:rPr>
        <w:t>0</w:t>
      </w:r>
      <w:r w:rsidRPr="00235466">
        <w:rPr>
          <w:rFonts w:asciiTheme="majorHAnsi" w:hAnsiTheme="majorHAnsi"/>
          <w:color w:val="000000"/>
        </w:rPr>
        <w:t xml:space="preserve"> years of experience in Development of Web based applications using Laravel, </w:t>
      </w:r>
      <w:r w:rsidR="00A66FFC" w:rsidRPr="00235466">
        <w:rPr>
          <w:rFonts w:asciiTheme="majorHAnsi" w:hAnsiTheme="majorHAnsi"/>
          <w:color w:val="000000"/>
        </w:rPr>
        <w:t>CodeIgniter, Joomla, WordPress, OpenCart</w:t>
      </w:r>
      <w:r w:rsidRPr="00235466">
        <w:rPr>
          <w:rFonts w:asciiTheme="majorHAnsi" w:hAnsiTheme="majorHAnsi"/>
          <w:color w:val="000000"/>
        </w:rPr>
        <w:t xml:space="preserve"> </w:t>
      </w:r>
      <w:r w:rsidR="00A66FFC" w:rsidRPr="00235466">
        <w:rPr>
          <w:rFonts w:asciiTheme="majorHAnsi" w:hAnsiTheme="majorHAnsi"/>
          <w:color w:val="000000"/>
        </w:rPr>
        <w:t>MySQL, EXTJS,</w:t>
      </w:r>
      <w:r w:rsidRPr="00235466">
        <w:rPr>
          <w:rFonts w:asciiTheme="majorHAnsi" w:hAnsiTheme="majorHAnsi"/>
          <w:color w:val="000000"/>
        </w:rPr>
        <w:t xml:space="preserve"> SENCHA </w:t>
      </w:r>
      <w:r w:rsidR="00A66FFC" w:rsidRPr="00235466">
        <w:rPr>
          <w:rFonts w:asciiTheme="majorHAnsi" w:hAnsiTheme="majorHAnsi"/>
          <w:color w:val="000000"/>
        </w:rPr>
        <w:t>TOUCH, HTML5, PHP</w:t>
      </w:r>
      <w:r w:rsidRPr="00235466">
        <w:rPr>
          <w:rFonts w:asciiTheme="majorHAnsi" w:hAnsiTheme="majorHAnsi"/>
          <w:color w:val="000000"/>
        </w:rPr>
        <w:t xml:space="preserve"> </w:t>
      </w:r>
      <w:r w:rsidR="00A66FFC" w:rsidRPr="00235466">
        <w:rPr>
          <w:rFonts w:asciiTheme="majorHAnsi" w:hAnsiTheme="majorHAnsi"/>
          <w:color w:val="000000"/>
        </w:rPr>
        <w:t>technologies,</w:t>
      </w:r>
      <w:r w:rsidRPr="00235466">
        <w:rPr>
          <w:rFonts w:asciiTheme="majorHAnsi" w:hAnsiTheme="majorHAnsi"/>
          <w:color w:val="000000"/>
        </w:rPr>
        <w:t xml:space="preserve"> JavaScript frame works </w:t>
      </w:r>
      <w:r w:rsidR="009264D0">
        <w:rPr>
          <w:rFonts w:asciiTheme="majorHAnsi" w:hAnsiTheme="majorHAnsi"/>
          <w:color w:val="000000"/>
        </w:rPr>
        <w:t xml:space="preserve"> Angular 15 ,</w:t>
      </w:r>
      <w:proofErr w:type="spellStart"/>
      <w:r w:rsidRPr="00235466">
        <w:rPr>
          <w:rFonts w:asciiTheme="majorHAnsi" w:hAnsiTheme="majorHAnsi"/>
          <w:color w:val="000000"/>
        </w:rPr>
        <w:t>SenchaExtjs</w:t>
      </w:r>
      <w:proofErr w:type="spellEnd"/>
      <w:r w:rsidRPr="00235466">
        <w:rPr>
          <w:rFonts w:asciiTheme="majorHAnsi" w:hAnsiTheme="majorHAnsi"/>
          <w:color w:val="000000"/>
        </w:rPr>
        <w:t>, SENCHA TOUCH</w:t>
      </w:r>
      <w:r w:rsidR="00A66FFC" w:rsidRPr="00235466">
        <w:rPr>
          <w:rFonts w:asciiTheme="majorHAnsi" w:hAnsiTheme="majorHAnsi"/>
          <w:color w:val="000000"/>
        </w:rPr>
        <w:t xml:space="preserve">2, </w:t>
      </w:r>
      <w:r w:rsidR="00527AD9" w:rsidRPr="00235466">
        <w:rPr>
          <w:rFonts w:asciiTheme="majorHAnsi" w:hAnsiTheme="majorHAnsi"/>
          <w:color w:val="000000"/>
        </w:rPr>
        <w:t>jQuery</w:t>
      </w:r>
      <w:r w:rsidRPr="00235466">
        <w:rPr>
          <w:rFonts w:asciiTheme="majorHAnsi" w:hAnsiTheme="majorHAnsi"/>
          <w:color w:val="000000"/>
        </w:rPr>
        <w:t xml:space="preserve"> and AJAX.</w:t>
      </w:r>
    </w:p>
    <w:p w14:paraId="2CA32E22" w14:textId="78326535" w:rsidR="007E63BC" w:rsidRDefault="007E63BC" w:rsidP="00A66FFC">
      <w:pPr>
        <w:pStyle w:val="NormalWeb"/>
        <w:numPr>
          <w:ilvl w:val="0"/>
          <w:numId w:val="25"/>
        </w:numPr>
        <w:shd w:val="clear" w:color="auto" w:fill="FFFFFF"/>
        <w:jc w:val="both"/>
        <w:rPr>
          <w:rFonts w:asciiTheme="majorHAnsi" w:hAnsiTheme="majorHAnsi"/>
          <w:color w:val="000000"/>
        </w:rPr>
      </w:pPr>
      <w:r w:rsidRPr="00235466">
        <w:rPr>
          <w:rFonts w:asciiTheme="majorHAnsi" w:hAnsiTheme="majorHAnsi"/>
          <w:color w:val="000000"/>
        </w:rPr>
        <w:t xml:space="preserve">Experience in Developing web apps using MVC framework </w:t>
      </w:r>
      <w:r w:rsidR="00A66FFC" w:rsidRPr="00235466">
        <w:rPr>
          <w:rFonts w:asciiTheme="majorHAnsi" w:hAnsiTheme="majorHAnsi"/>
          <w:color w:val="000000"/>
        </w:rPr>
        <w:t>and</w:t>
      </w:r>
      <w:r w:rsidRPr="00235466">
        <w:rPr>
          <w:rFonts w:asciiTheme="majorHAnsi" w:hAnsiTheme="majorHAnsi"/>
          <w:color w:val="000000"/>
        </w:rPr>
        <w:t xml:space="preserve"> web Projects using </w:t>
      </w:r>
      <w:r w:rsidR="00A66FFC" w:rsidRPr="00235466">
        <w:rPr>
          <w:rFonts w:asciiTheme="majorHAnsi" w:hAnsiTheme="majorHAnsi"/>
          <w:color w:val="000000"/>
        </w:rPr>
        <w:t>CodeIgniter</w:t>
      </w:r>
      <w:r w:rsidRPr="00235466">
        <w:rPr>
          <w:rFonts w:asciiTheme="majorHAnsi" w:hAnsiTheme="majorHAnsi"/>
          <w:color w:val="000000"/>
        </w:rPr>
        <w:t xml:space="preserve"> and Laravel web framework.</w:t>
      </w:r>
    </w:p>
    <w:p w14:paraId="47E488C2" w14:textId="040B7AB2" w:rsidR="009E779F" w:rsidRPr="00235466" w:rsidRDefault="009E779F" w:rsidP="00A66FFC">
      <w:pPr>
        <w:pStyle w:val="NormalWeb"/>
        <w:numPr>
          <w:ilvl w:val="0"/>
          <w:numId w:val="25"/>
        </w:numPr>
        <w:shd w:val="clear" w:color="auto" w:fill="FFFFFF"/>
        <w:jc w:val="both"/>
        <w:rPr>
          <w:rFonts w:asciiTheme="majorHAnsi" w:hAnsiTheme="majorHAnsi"/>
          <w:color w:val="000000"/>
        </w:rPr>
      </w:pPr>
      <w:r>
        <w:rPr>
          <w:rFonts w:asciiTheme="majorHAnsi" w:hAnsiTheme="majorHAnsi"/>
          <w:color w:val="000000"/>
        </w:rPr>
        <w:t>I Have Experience in Handling 20 +  Members  Team as Team Lead .</w:t>
      </w:r>
    </w:p>
    <w:p w14:paraId="4C7B8D1D" w14:textId="533365CC" w:rsidR="00AD581F" w:rsidRPr="00235466" w:rsidRDefault="007E63BC" w:rsidP="007E63BC">
      <w:pPr>
        <w:pStyle w:val="NormalWeb"/>
        <w:numPr>
          <w:ilvl w:val="0"/>
          <w:numId w:val="25"/>
        </w:numPr>
        <w:shd w:val="clear" w:color="auto" w:fill="FFFFFF"/>
        <w:spacing w:before="150" w:beforeAutospacing="0" w:after="0" w:afterAutospacing="0"/>
        <w:jc w:val="both"/>
        <w:rPr>
          <w:rStyle w:val="Strong"/>
          <w:rFonts w:asciiTheme="majorHAnsi" w:hAnsiTheme="majorHAnsi"/>
          <w:b w:val="0"/>
          <w:bCs w:val="0"/>
        </w:rPr>
      </w:pPr>
      <w:r w:rsidRPr="00235466">
        <w:rPr>
          <w:rFonts w:asciiTheme="majorHAnsi" w:hAnsiTheme="majorHAnsi"/>
          <w:color w:val="000000"/>
        </w:rPr>
        <w:t xml:space="preserve">Experience in Developing E-commerce sites in core </w:t>
      </w:r>
      <w:r w:rsidR="0047235C">
        <w:rPr>
          <w:rFonts w:asciiTheme="majorHAnsi" w:hAnsiTheme="majorHAnsi"/>
          <w:color w:val="000000"/>
        </w:rPr>
        <w:t>PHP</w:t>
      </w:r>
      <w:r w:rsidR="00A66FFC" w:rsidRPr="00235466">
        <w:rPr>
          <w:rFonts w:asciiTheme="majorHAnsi" w:hAnsiTheme="majorHAnsi"/>
          <w:color w:val="000000"/>
        </w:rPr>
        <w:t>,</w:t>
      </w:r>
      <w:r w:rsidRPr="00235466">
        <w:rPr>
          <w:rFonts w:asciiTheme="majorHAnsi" w:hAnsiTheme="majorHAnsi"/>
          <w:color w:val="000000"/>
        </w:rPr>
        <w:t xml:space="preserve"> </w:t>
      </w:r>
      <w:r w:rsidR="00A66FFC" w:rsidRPr="00235466">
        <w:rPr>
          <w:rFonts w:asciiTheme="majorHAnsi" w:hAnsiTheme="majorHAnsi"/>
          <w:color w:val="000000"/>
        </w:rPr>
        <w:t>URL</w:t>
      </w:r>
      <w:r w:rsidRPr="00235466">
        <w:rPr>
          <w:rFonts w:asciiTheme="majorHAnsi" w:hAnsiTheme="majorHAnsi"/>
          <w:color w:val="000000"/>
        </w:rPr>
        <w:t xml:space="preserve"> rewriting using .</w:t>
      </w:r>
      <w:proofErr w:type="spellStart"/>
      <w:r w:rsidRPr="00235466">
        <w:rPr>
          <w:rFonts w:asciiTheme="majorHAnsi" w:hAnsiTheme="majorHAnsi"/>
          <w:color w:val="000000"/>
        </w:rPr>
        <w:t>htaccess</w:t>
      </w:r>
      <w:proofErr w:type="spellEnd"/>
      <w:r w:rsidRPr="00235466">
        <w:rPr>
          <w:rFonts w:asciiTheme="majorHAnsi" w:hAnsiTheme="majorHAnsi"/>
          <w:color w:val="000000"/>
        </w:rPr>
        <w:t xml:space="preserve"> </w:t>
      </w:r>
      <w:r w:rsidR="00A66FFC" w:rsidRPr="00235466">
        <w:rPr>
          <w:rFonts w:asciiTheme="majorHAnsi" w:hAnsiTheme="majorHAnsi"/>
          <w:color w:val="000000"/>
        </w:rPr>
        <w:t>file,</w:t>
      </w:r>
      <w:r w:rsidRPr="00235466">
        <w:rPr>
          <w:rFonts w:asciiTheme="majorHAnsi" w:hAnsiTheme="majorHAnsi"/>
          <w:color w:val="000000"/>
        </w:rPr>
        <w:t xml:space="preserve"> hosting Server </w:t>
      </w:r>
      <w:r w:rsidR="00A66FFC" w:rsidRPr="00235466">
        <w:rPr>
          <w:rFonts w:asciiTheme="majorHAnsi" w:hAnsiTheme="majorHAnsi"/>
          <w:color w:val="000000"/>
        </w:rPr>
        <w:t>handling,</w:t>
      </w:r>
      <w:r w:rsidRPr="00235466">
        <w:rPr>
          <w:rFonts w:asciiTheme="majorHAnsi" w:hAnsiTheme="majorHAnsi"/>
          <w:color w:val="000000"/>
        </w:rPr>
        <w:t xml:space="preserve"> handling </w:t>
      </w:r>
      <w:r w:rsidR="00A66FFC" w:rsidRPr="00235466">
        <w:rPr>
          <w:rFonts w:asciiTheme="majorHAnsi" w:hAnsiTheme="majorHAnsi"/>
          <w:color w:val="000000"/>
        </w:rPr>
        <w:t>Team,</w:t>
      </w:r>
      <w:r w:rsidRPr="00235466">
        <w:rPr>
          <w:rFonts w:asciiTheme="majorHAnsi" w:hAnsiTheme="majorHAnsi"/>
          <w:color w:val="000000"/>
        </w:rPr>
        <w:t xml:space="preserve"> web services using like rest and </w:t>
      </w:r>
      <w:r w:rsidR="00A66FFC" w:rsidRPr="00235466">
        <w:rPr>
          <w:rFonts w:asciiTheme="majorHAnsi" w:hAnsiTheme="majorHAnsi"/>
          <w:color w:val="000000"/>
        </w:rPr>
        <w:t>soap,</w:t>
      </w:r>
      <w:r w:rsidRPr="00235466">
        <w:rPr>
          <w:rFonts w:asciiTheme="majorHAnsi" w:hAnsiTheme="majorHAnsi"/>
          <w:color w:val="000000"/>
        </w:rPr>
        <w:t xml:space="preserve"> develop web applications using third party </w:t>
      </w:r>
      <w:r w:rsidR="00A66FFC" w:rsidRPr="00235466">
        <w:rPr>
          <w:rFonts w:asciiTheme="majorHAnsi" w:hAnsiTheme="majorHAnsi"/>
          <w:color w:val="000000"/>
        </w:rPr>
        <w:t>API</w:t>
      </w:r>
      <w:r w:rsidR="00A66FFC" w:rsidRPr="00235466">
        <w:rPr>
          <w:rStyle w:val="Strong"/>
          <w:rFonts w:asciiTheme="majorHAnsi" w:hAnsiTheme="majorHAnsi"/>
        </w:rPr>
        <w:t xml:space="preserve"> </w:t>
      </w:r>
    </w:p>
    <w:p w14:paraId="118BD5B4" w14:textId="674D4FFB" w:rsidR="003643AE" w:rsidRPr="00235466" w:rsidRDefault="00A66FFC" w:rsidP="00AD581F">
      <w:pPr>
        <w:pStyle w:val="NormalWeb"/>
        <w:shd w:val="clear" w:color="auto" w:fill="FFFFFF"/>
        <w:spacing w:before="150" w:beforeAutospacing="0" w:after="0" w:afterAutospacing="0"/>
        <w:jc w:val="both"/>
        <w:rPr>
          <w:rFonts w:asciiTheme="majorHAnsi" w:hAnsiTheme="majorHAnsi"/>
        </w:rPr>
      </w:pPr>
      <w:r w:rsidRPr="00235466">
        <w:rPr>
          <w:rStyle w:val="Strong"/>
          <w:rFonts w:asciiTheme="majorHAnsi" w:hAnsiTheme="majorHAnsi"/>
        </w:rPr>
        <w:t>Core</w:t>
      </w:r>
      <w:r w:rsidR="003643AE" w:rsidRPr="00235466">
        <w:rPr>
          <w:rStyle w:val="Strong"/>
          <w:rFonts w:asciiTheme="majorHAnsi" w:hAnsiTheme="majorHAnsi"/>
        </w:rPr>
        <w:t xml:space="preserve"> Tech</w:t>
      </w:r>
      <w:r w:rsidR="00AD581F" w:rsidRPr="00235466">
        <w:rPr>
          <w:rStyle w:val="Strong"/>
          <w:rFonts w:asciiTheme="majorHAnsi" w:hAnsiTheme="majorHAnsi"/>
        </w:rPr>
        <w:t xml:space="preserve"> </w:t>
      </w:r>
      <w:r w:rsidR="003643AE" w:rsidRPr="00235466">
        <w:rPr>
          <w:rStyle w:val="Strong"/>
          <w:rFonts w:asciiTheme="majorHAnsi" w:hAnsiTheme="majorHAnsi"/>
        </w:rPr>
        <w:t>Skills: </w:t>
      </w:r>
      <w:r w:rsidR="009C09AC" w:rsidRPr="00235466">
        <w:rPr>
          <w:rFonts w:asciiTheme="majorHAnsi" w:hAnsiTheme="majorHAnsi"/>
        </w:rPr>
        <w:t xml:space="preserve">Laravel, </w:t>
      </w:r>
      <w:r w:rsidRPr="00235466">
        <w:rPr>
          <w:rFonts w:asciiTheme="majorHAnsi" w:hAnsiTheme="majorHAnsi"/>
        </w:rPr>
        <w:t>CodeIgniter</w:t>
      </w:r>
      <w:r w:rsidR="009C09AC" w:rsidRPr="00235466">
        <w:rPr>
          <w:rFonts w:asciiTheme="majorHAnsi" w:hAnsiTheme="majorHAnsi"/>
        </w:rPr>
        <w:t xml:space="preserve">, Joomla, WordPress, </w:t>
      </w:r>
      <w:r w:rsidRPr="00235466">
        <w:rPr>
          <w:rFonts w:asciiTheme="majorHAnsi" w:hAnsiTheme="majorHAnsi"/>
        </w:rPr>
        <w:t xml:space="preserve">OpenCart, </w:t>
      </w:r>
      <w:r w:rsidR="00AD581F" w:rsidRPr="00235466">
        <w:rPr>
          <w:rFonts w:asciiTheme="majorHAnsi" w:hAnsiTheme="majorHAnsi"/>
        </w:rPr>
        <w:t>M</w:t>
      </w:r>
      <w:r w:rsidRPr="00235466">
        <w:rPr>
          <w:rFonts w:asciiTheme="majorHAnsi" w:hAnsiTheme="majorHAnsi"/>
        </w:rPr>
        <w:t>ySQL</w:t>
      </w:r>
      <w:r w:rsidR="003643AE" w:rsidRPr="00235466">
        <w:rPr>
          <w:rFonts w:asciiTheme="majorHAnsi" w:hAnsiTheme="majorHAnsi"/>
        </w:rPr>
        <w:t>.</w:t>
      </w:r>
    </w:p>
    <w:p w14:paraId="0F63010D" w14:textId="507AABCF" w:rsidR="003643AE" w:rsidRPr="00235466" w:rsidRDefault="003643AE" w:rsidP="003643AE">
      <w:pPr>
        <w:pStyle w:val="NormalWeb"/>
        <w:shd w:val="clear" w:color="auto" w:fill="FFFFFF"/>
        <w:spacing w:before="150" w:beforeAutospacing="0" w:after="0" w:afterAutospacing="0"/>
        <w:rPr>
          <w:rFonts w:asciiTheme="majorHAnsi" w:hAnsiTheme="majorHAnsi"/>
        </w:rPr>
      </w:pPr>
      <w:r w:rsidRPr="00235466">
        <w:rPr>
          <w:rStyle w:val="Strong"/>
          <w:rFonts w:asciiTheme="majorHAnsi" w:hAnsiTheme="majorHAnsi"/>
        </w:rPr>
        <w:t>Additional tech skills:</w:t>
      </w:r>
      <w:r w:rsidR="009C09AC" w:rsidRPr="00235466">
        <w:rPr>
          <w:rStyle w:val="Strong"/>
          <w:rFonts w:asciiTheme="majorHAnsi" w:hAnsiTheme="majorHAnsi"/>
        </w:rPr>
        <w:t xml:space="preserve"> </w:t>
      </w:r>
      <w:r w:rsidR="009C09AC" w:rsidRPr="00235466">
        <w:rPr>
          <w:rFonts w:asciiTheme="majorHAnsi" w:hAnsiTheme="majorHAnsi"/>
        </w:rPr>
        <w:t xml:space="preserve">JavaScript, </w:t>
      </w:r>
      <w:r w:rsidR="00A66FFC" w:rsidRPr="00235466">
        <w:rPr>
          <w:rFonts w:asciiTheme="majorHAnsi" w:hAnsiTheme="majorHAnsi"/>
        </w:rPr>
        <w:t>Node.js, HTML, Angular</w:t>
      </w:r>
      <w:r w:rsidR="00F86528" w:rsidRPr="00235466">
        <w:rPr>
          <w:rFonts w:asciiTheme="majorHAnsi" w:hAnsiTheme="majorHAnsi"/>
        </w:rPr>
        <w:t xml:space="preserve"> </w:t>
      </w:r>
      <w:r w:rsidR="007B706E" w:rsidRPr="00235466">
        <w:rPr>
          <w:rFonts w:asciiTheme="majorHAnsi" w:hAnsiTheme="majorHAnsi"/>
        </w:rPr>
        <w:t>15</w:t>
      </w:r>
      <w:r w:rsidR="00F86528" w:rsidRPr="00235466">
        <w:rPr>
          <w:rFonts w:asciiTheme="majorHAnsi" w:hAnsiTheme="majorHAnsi"/>
        </w:rPr>
        <w:t>,</w:t>
      </w:r>
      <w:r w:rsidR="009C09AC" w:rsidRPr="00235466">
        <w:rPr>
          <w:rFonts w:asciiTheme="majorHAnsi" w:hAnsiTheme="majorHAnsi"/>
        </w:rPr>
        <w:t xml:space="preserve"> </w:t>
      </w:r>
      <w:r w:rsidR="00A66FFC" w:rsidRPr="00235466">
        <w:rPr>
          <w:rFonts w:asciiTheme="majorHAnsi" w:hAnsiTheme="majorHAnsi"/>
        </w:rPr>
        <w:t>CSS, GitLab</w:t>
      </w:r>
      <w:r w:rsidR="009C09AC" w:rsidRPr="00235466">
        <w:rPr>
          <w:rFonts w:asciiTheme="majorHAnsi" w:hAnsiTheme="majorHAnsi"/>
        </w:rPr>
        <w:t xml:space="preserve">, Bootstrap.js, EXT-JS, Ajax, </w:t>
      </w:r>
      <w:r w:rsidR="00A66FFC" w:rsidRPr="00235466">
        <w:rPr>
          <w:rFonts w:asciiTheme="majorHAnsi" w:hAnsiTheme="majorHAnsi"/>
        </w:rPr>
        <w:t>jQuery</w:t>
      </w:r>
      <w:r w:rsidR="009C09AC" w:rsidRPr="00235466">
        <w:rPr>
          <w:rFonts w:asciiTheme="majorHAnsi" w:hAnsiTheme="majorHAnsi"/>
        </w:rPr>
        <w:t>,</w:t>
      </w:r>
      <w:r w:rsidRPr="00235466">
        <w:rPr>
          <w:rStyle w:val="Strong"/>
          <w:rFonts w:asciiTheme="majorHAnsi" w:hAnsiTheme="majorHAnsi"/>
        </w:rPr>
        <w:t> </w:t>
      </w:r>
      <w:r w:rsidR="00A66FFC" w:rsidRPr="00235466">
        <w:rPr>
          <w:rFonts w:asciiTheme="majorHAnsi" w:hAnsiTheme="majorHAnsi"/>
        </w:rPr>
        <w:t>SQL Server</w:t>
      </w:r>
      <w:r w:rsidRPr="00235466">
        <w:rPr>
          <w:rFonts w:asciiTheme="majorHAnsi" w:hAnsiTheme="majorHAnsi"/>
        </w:rPr>
        <w:t xml:space="preserve">, MySQL, DB2, JavaScript, </w:t>
      </w:r>
      <w:r w:rsidR="00A66FFC" w:rsidRPr="00235466">
        <w:rPr>
          <w:rFonts w:asciiTheme="majorHAnsi" w:hAnsiTheme="majorHAnsi"/>
        </w:rPr>
        <w:t>Windows,</w:t>
      </w:r>
      <w:r w:rsidRPr="00235466">
        <w:rPr>
          <w:rFonts w:asciiTheme="majorHAnsi" w:hAnsiTheme="majorHAnsi"/>
        </w:rPr>
        <w:t xml:space="preserve"> </w:t>
      </w:r>
      <w:r w:rsidR="00A66FFC" w:rsidRPr="00235466">
        <w:rPr>
          <w:rFonts w:asciiTheme="majorHAnsi" w:hAnsiTheme="majorHAnsi"/>
        </w:rPr>
        <w:t>Linux,</w:t>
      </w:r>
      <w:r w:rsidRPr="00235466">
        <w:rPr>
          <w:rFonts w:asciiTheme="majorHAnsi" w:hAnsiTheme="majorHAnsi"/>
        </w:rPr>
        <w:t xml:space="preserve"> Unix</w:t>
      </w:r>
    </w:p>
    <w:p w14:paraId="0A37501D" w14:textId="77777777" w:rsidR="001D4F46" w:rsidRPr="00235466" w:rsidRDefault="001D4F46">
      <w:pPr>
        <w:pBdr>
          <w:top w:val="nil"/>
          <w:left w:val="nil"/>
          <w:bottom w:val="nil"/>
          <w:right w:val="nil"/>
          <w:between w:val="nil"/>
          <w:bar w:val="nil"/>
        </w:pBdr>
        <w:rPr>
          <w:rFonts w:asciiTheme="majorHAnsi" w:eastAsia="Verdana" w:hAnsiTheme="majorHAnsi"/>
          <w:color w:val="auto"/>
        </w:rPr>
      </w:pPr>
    </w:p>
    <w:p w14:paraId="7EB90700" w14:textId="77777777" w:rsidR="001D4F46" w:rsidRPr="00235466" w:rsidRDefault="00B56FEC">
      <w:pPr>
        <w:pBdr>
          <w:top w:val="nil"/>
          <w:left w:val="nil"/>
          <w:bottom w:val="nil"/>
          <w:right w:val="nil"/>
          <w:between w:val="nil"/>
          <w:bar w:val="nil"/>
        </w:pBdr>
        <w:rPr>
          <w:rFonts w:asciiTheme="majorHAnsi" w:eastAsia="Verdana" w:hAnsiTheme="majorHAnsi"/>
          <w:b/>
          <w:bCs/>
          <w:color w:val="auto"/>
        </w:rPr>
      </w:pPr>
      <w:r w:rsidRPr="00235466">
        <w:rPr>
          <w:rFonts w:asciiTheme="majorHAnsi" w:eastAsia="Verdana" w:hAnsiTheme="majorHAnsi"/>
          <w:b/>
          <w:bCs/>
          <w:color w:val="auto"/>
        </w:rPr>
        <w:t xml:space="preserve">Professional Experience: </w:t>
      </w:r>
    </w:p>
    <w:p w14:paraId="06EDB175" w14:textId="1EA59264" w:rsidR="00F86528" w:rsidRPr="00235466" w:rsidRDefault="00F86528" w:rsidP="00F86528">
      <w:pPr>
        <w:pBdr>
          <w:top w:val="nil"/>
          <w:left w:val="nil"/>
          <w:bottom w:val="nil"/>
          <w:right w:val="nil"/>
          <w:between w:val="nil"/>
          <w:bar w:val="nil"/>
        </w:pBdr>
        <w:rPr>
          <w:rFonts w:asciiTheme="majorHAnsi" w:eastAsia="Verdana" w:hAnsiTheme="majorHAnsi"/>
          <w:b/>
          <w:bCs/>
          <w:color w:val="auto"/>
        </w:rPr>
      </w:pPr>
      <w:r w:rsidRPr="00235466">
        <w:rPr>
          <w:rFonts w:asciiTheme="majorHAnsi" w:eastAsia="Verdana" w:hAnsiTheme="majorHAnsi"/>
          <w:color w:val="auto"/>
        </w:rPr>
        <w:t>1.</w:t>
      </w:r>
      <w:r w:rsidR="009E779F">
        <w:rPr>
          <w:rFonts w:asciiTheme="majorHAnsi" w:eastAsia="Verdana" w:hAnsiTheme="majorHAnsi"/>
          <w:b/>
          <w:bCs/>
          <w:color w:val="auto"/>
        </w:rPr>
        <w:t>Team Lead</w:t>
      </w:r>
    </w:p>
    <w:p w14:paraId="236968D1" w14:textId="77777777" w:rsidR="00F86528" w:rsidRPr="00235466" w:rsidRDefault="00F86528" w:rsidP="00F86528">
      <w:pPr>
        <w:pBdr>
          <w:top w:val="nil"/>
          <w:left w:val="nil"/>
          <w:bottom w:val="nil"/>
          <w:right w:val="nil"/>
          <w:between w:val="nil"/>
          <w:bar w:val="nil"/>
        </w:pBdr>
        <w:ind w:left="720"/>
        <w:rPr>
          <w:rFonts w:asciiTheme="majorHAnsi" w:eastAsia="Verdana" w:hAnsiTheme="majorHAnsi"/>
          <w:color w:val="auto"/>
        </w:rPr>
      </w:pPr>
      <w:proofErr w:type="spellStart"/>
      <w:r w:rsidRPr="00235466">
        <w:rPr>
          <w:rFonts w:asciiTheme="majorHAnsi" w:eastAsia="Verdana" w:hAnsiTheme="majorHAnsi"/>
          <w:color w:val="auto"/>
        </w:rPr>
        <w:t>Rapinno</w:t>
      </w:r>
      <w:proofErr w:type="spellEnd"/>
      <w:r w:rsidRPr="00235466">
        <w:rPr>
          <w:rFonts w:asciiTheme="majorHAnsi" w:eastAsia="Verdana" w:hAnsiTheme="majorHAnsi"/>
          <w:color w:val="auto"/>
        </w:rPr>
        <w:t xml:space="preserve"> Tech. | Hyderabad, India.</w:t>
      </w:r>
    </w:p>
    <w:p w14:paraId="21523A0F" w14:textId="4928B352" w:rsidR="00F86528" w:rsidRPr="00235466" w:rsidRDefault="00F86528" w:rsidP="00F86528">
      <w:pPr>
        <w:pBdr>
          <w:top w:val="nil"/>
          <w:left w:val="nil"/>
          <w:bottom w:val="nil"/>
          <w:right w:val="nil"/>
          <w:between w:val="nil"/>
          <w:bar w:val="nil"/>
        </w:pBdr>
        <w:ind w:left="720"/>
        <w:rPr>
          <w:rFonts w:asciiTheme="majorHAnsi" w:eastAsia="Verdana" w:hAnsiTheme="majorHAnsi"/>
          <w:color w:val="auto"/>
        </w:rPr>
      </w:pPr>
      <w:r w:rsidRPr="00235466">
        <w:rPr>
          <w:rFonts w:asciiTheme="majorHAnsi" w:eastAsia="Verdana" w:hAnsiTheme="majorHAnsi"/>
          <w:color w:val="auto"/>
        </w:rPr>
        <w:t xml:space="preserve">Feb </w:t>
      </w:r>
      <w:r w:rsidR="00A66FFC" w:rsidRPr="00235466">
        <w:rPr>
          <w:rFonts w:asciiTheme="majorHAnsi" w:eastAsia="Verdana" w:hAnsiTheme="majorHAnsi"/>
          <w:color w:val="auto"/>
        </w:rPr>
        <w:t>2020 –</w:t>
      </w:r>
      <w:r w:rsidRPr="00235466">
        <w:rPr>
          <w:rFonts w:asciiTheme="majorHAnsi" w:eastAsia="Verdana" w:hAnsiTheme="majorHAnsi"/>
          <w:color w:val="auto"/>
        </w:rPr>
        <w:t xml:space="preserve"> </w:t>
      </w:r>
      <w:r w:rsidR="00E95152">
        <w:rPr>
          <w:rFonts w:asciiTheme="majorHAnsi" w:eastAsia="Verdana" w:hAnsiTheme="majorHAnsi"/>
          <w:color w:val="auto"/>
        </w:rPr>
        <w:t>31</w:t>
      </w:r>
      <w:r w:rsidR="00E95152" w:rsidRPr="00E95152">
        <w:rPr>
          <w:rFonts w:asciiTheme="majorHAnsi" w:eastAsia="Verdana" w:hAnsiTheme="majorHAnsi"/>
          <w:color w:val="auto"/>
          <w:vertAlign w:val="superscript"/>
        </w:rPr>
        <w:t>st</w:t>
      </w:r>
      <w:r w:rsidR="00E95152">
        <w:rPr>
          <w:rFonts w:asciiTheme="majorHAnsi" w:eastAsia="Verdana" w:hAnsiTheme="majorHAnsi"/>
          <w:color w:val="auto"/>
        </w:rPr>
        <w:t xml:space="preserve"> Oct 2023</w:t>
      </w:r>
    </w:p>
    <w:p w14:paraId="0B5DB9ED" w14:textId="5E0627E9" w:rsidR="00E468CC" w:rsidRDefault="00E468CC" w:rsidP="00F86528">
      <w:pPr>
        <w:numPr>
          <w:ilvl w:val="0"/>
          <w:numId w:val="14"/>
        </w:numPr>
        <w:shd w:val="clear" w:color="auto" w:fill="FFFFFF"/>
        <w:spacing w:before="100" w:beforeAutospacing="1" w:after="100" w:afterAutospacing="1"/>
        <w:rPr>
          <w:rFonts w:asciiTheme="majorHAnsi" w:hAnsiTheme="majorHAnsi"/>
          <w:color w:val="333333"/>
          <w:lang w:val="en-IN" w:eastAsia="en-IN"/>
        </w:rPr>
      </w:pPr>
      <w:r>
        <w:rPr>
          <w:rFonts w:asciiTheme="majorHAnsi" w:hAnsiTheme="majorHAnsi"/>
          <w:color w:val="333333"/>
          <w:lang w:val="en-IN" w:eastAsia="en-IN"/>
        </w:rPr>
        <w:t>Handled Team 8 members and assign Tasks to team .</w:t>
      </w:r>
    </w:p>
    <w:p w14:paraId="3AF4ACDD" w14:textId="38FADF85" w:rsidR="00F86528" w:rsidRPr="00235466" w:rsidRDefault="00F86528" w:rsidP="00F86528">
      <w:pPr>
        <w:numPr>
          <w:ilvl w:val="0"/>
          <w:numId w:val="14"/>
        </w:numPr>
        <w:shd w:val="clear" w:color="auto" w:fill="FFFFFF"/>
        <w:spacing w:before="100" w:beforeAutospacing="1" w:after="100" w:afterAutospacing="1"/>
        <w:rPr>
          <w:rFonts w:asciiTheme="majorHAnsi" w:hAnsiTheme="majorHAnsi"/>
          <w:color w:val="333333"/>
          <w:lang w:val="en-IN" w:eastAsia="en-IN"/>
        </w:rPr>
      </w:pPr>
      <w:r w:rsidRPr="00235466">
        <w:rPr>
          <w:rFonts w:asciiTheme="majorHAnsi" w:hAnsiTheme="majorHAnsi"/>
          <w:color w:val="333333"/>
          <w:lang w:val="en-IN" w:eastAsia="en-IN"/>
        </w:rPr>
        <w:t>Assisting to integrate open-source and third-party applications into existing systems, and maintaining quality assurance standards</w:t>
      </w:r>
    </w:p>
    <w:p w14:paraId="09AC6A2B" w14:textId="77777777" w:rsidR="00F86528" w:rsidRPr="00235466" w:rsidRDefault="00F86528" w:rsidP="00F86528">
      <w:pPr>
        <w:numPr>
          <w:ilvl w:val="0"/>
          <w:numId w:val="14"/>
        </w:numPr>
        <w:shd w:val="clear" w:color="auto" w:fill="FFFFFF"/>
        <w:spacing w:before="100" w:beforeAutospacing="1" w:after="100" w:afterAutospacing="1"/>
        <w:rPr>
          <w:rFonts w:asciiTheme="majorHAnsi" w:hAnsiTheme="majorHAnsi"/>
          <w:color w:val="333333"/>
          <w:lang w:val="en-IN" w:eastAsia="en-IN"/>
        </w:rPr>
      </w:pPr>
      <w:r w:rsidRPr="00235466">
        <w:rPr>
          <w:rFonts w:asciiTheme="majorHAnsi" w:hAnsiTheme="majorHAnsi"/>
          <w:color w:val="333333"/>
          <w:lang w:val="en-IN" w:eastAsia="en-IN"/>
        </w:rPr>
        <w:t>Designing, developing, and maintaining dynamic websites and web applications for various clients.</w:t>
      </w:r>
    </w:p>
    <w:p w14:paraId="71BDC900" w14:textId="77777777" w:rsidR="00F86528" w:rsidRPr="00235466" w:rsidRDefault="00F86528" w:rsidP="00F86528">
      <w:pPr>
        <w:pStyle w:val="ListParagraph"/>
        <w:numPr>
          <w:ilvl w:val="0"/>
          <w:numId w:val="14"/>
        </w:numPr>
        <w:shd w:val="clear" w:color="auto" w:fill="FFFFFF"/>
        <w:spacing w:before="100" w:beforeAutospacing="1" w:after="100" w:afterAutospacing="1"/>
        <w:rPr>
          <w:rFonts w:asciiTheme="majorHAnsi" w:hAnsiTheme="majorHAnsi"/>
          <w:color w:val="333333"/>
          <w:lang w:val="en-IN" w:eastAsia="en-IN"/>
        </w:rPr>
      </w:pPr>
      <w:r w:rsidRPr="00235466">
        <w:rPr>
          <w:rFonts w:asciiTheme="majorHAnsi" w:hAnsiTheme="majorHAnsi"/>
          <w:color w:val="333333"/>
          <w:lang w:val="en-IN" w:eastAsia="en-IN"/>
        </w:rPr>
        <w:t>Developed a cross-platform activity feed client for the software product.</w:t>
      </w:r>
    </w:p>
    <w:p w14:paraId="291F1C8B" w14:textId="77777777" w:rsidR="00F86528" w:rsidRPr="00235466" w:rsidRDefault="00F86528" w:rsidP="00F86528">
      <w:pPr>
        <w:pStyle w:val="ListParagraph"/>
        <w:numPr>
          <w:ilvl w:val="0"/>
          <w:numId w:val="14"/>
        </w:numPr>
        <w:shd w:val="clear" w:color="auto" w:fill="FFFFFF"/>
        <w:spacing w:before="100" w:beforeAutospacing="1" w:after="100" w:afterAutospacing="1"/>
        <w:rPr>
          <w:rFonts w:asciiTheme="majorHAnsi" w:hAnsiTheme="majorHAnsi"/>
          <w:color w:val="333333"/>
          <w:lang w:val="en-IN" w:eastAsia="en-IN"/>
        </w:rPr>
      </w:pPr>
      <w:r w:rsidRPr="00235466">
        <w:rPr>
          <w:rFonts w:asciiTheme="majorHAnsi" w:hAnsiTheme="majorHAnsi"/>
          <w:color w:val="333333"/>
          <w:lang w:val="en-IN" w:eastAsia="en-IN"/>
        </w:rPr>
        <w:t>Implemented system security and data assurance software.</w:t>
      </w:r>
    </w:p>
    <w:p w14:paraId="5DAB6C7B" w14:textId="781C72D9" w:rsidR="00F86528" w:rsidRPr="00235466" w:rsidRDefault="00F86528" w:rsidP="00A64A48">
      <w:pPr>
        <w:pStyle w:val="ListParagraph"/>
        <w:numPr>
          <w:ilvl w:val="0"/>
          <w:numId w:val="14"/>
        </w:numPr>
        <w:pBdr>
          <w:top w:val="nil"/>
          <w:left w:val="nil"/>
          <w:bottom w:val="nil"/>
          <w:right w:val="nil"/>
          <w:between w:val="nil"/>
          <w:bar w:val="nil"/>
        </w:pBdr>
        <w:shd w:val="clear" w:color="auto" w:fill="FFFFFF"/>
        <w:spacing w:before="100" w:beforeAutospacing="1" w:after="100" w:afterAutospacing="1"/>
        <w:rPr>
          <w:rFonts w:asciiTheme="majorHAnsi" w:eastAsia="Verdana" w:hAnsiTheme="majorHAnsi"/>
          <w:b/>
          <w:bCs/>
          <w:color w:val="auto"/>
        </w:rPr>
      </w:pPr>
      <w:r w:rsidRPr="00235466">
        <w:rPr>
          <w:rFonts w:asciiTheme="majorHAnsi" w:hAnsiTheme="majorHAnsi"/>
          <w:color w:val="333333"/>
          <w:lang w:val="en-IN" w:eastAsia="en-IN"/>
        </w:rPr>
        <w:t>Analysed requirements and used systematic approaches to implement and document the tasks.</w:t>
      </w:r>
    </w:p>
    <w:p w14:paraId="02EB378F" w14:textId="77777777" w:rsidR="003643AE" w:rsidRPr="00235466" w:rsidRDefault="003643AE">
      <w:pPr>
        <w:pBdr>
          <w:top w:val="nil"/>
          <w:left w:val="nil"/>
          <w:bottom w:val="nil"/>
          <w:right w:val="nil"/>
          <w:between w:val="nil"/>
          <w:bar w:val="nil"/>
        </w:pBdr>
        <w:rPr>
          <w:rFonts w:asciiTheme="majorHAnsi" w:eastAsia="Verdana" w:hAnsiTheme="majorHAnsi"/>
          <w:b/>
          <w:bCs/>
          <w:color w:val="auto"/>
        </w:rPr>
      </w:pPr>
    </w:p>
    <w:p w14:paraId="2DBAC9BD" w14:textId="77777777" w:rsidR="003643AE" w:rsidRPr="00235466" w:rsidRDefault="00F86528" w:rsidP="003643AE">
      <w:pPr>
        <w:pBdr>
          <w:top w:val="nil"/>
          <w:left w:val="nil"/>
          <w:bottom w:val="nil"/>
          <w:right w:val="nil"/>
          <w:between w:val="nil"/>
          <w:bar w:val="nil"/>
        </w:pBdr>
        <w:rPr>
          <w:rFonts w:asciiTheme="majorHAnsi" w:eastAsia="Verdana" w:hAnsiTheme="majorHAnsi"/>
          <w:b/>
          <w:bCs/>
          <w:color w:val="auto"/>
        </w:rPr>
      </w:pPr>
      <w:r w:rsidRPr="00235466">
        <w:rPr>
          <w:rFonts w:asciiTheme="majorHAnsi" w:eastAsia="Verdana" w:hAnsiTheme="majorHAnsi"/>
          <w:color w:val="auto"/>
        </w:rPr>
        <w:t>2</w:t>
      </w:r>
      <w:r w:rsidR="003643AE" w:rsidRPr="00235466">
        <w:rPr>
          <w:rFonts w:asciiTheme="majorHAnsi" w:eastAsia="Verdana" w:hAnsiTheme="majorHAnsi"/>
          <w:color w:val="auto"/>
        </w:rPr>
        <w:t>.</w:t>
      </w:r>
      <w:r w:rsidR="003643AE" w:rsidRPr="00235466">
        <w:rPr>
          <w:rFonts w:asciiTheme="majorHAnsi" w:eastAsia="Verdana" w:hAnsiTheme="majorHAnsi"/>
          <w:b/>
          <w:bCs/>
          <w:color w:val="auto"/>
        </w:rPr>
        <w:t>Sr Web Developer</w:t>
      </w:r>
    </w:p>
    <w:p w14:paraId="3FE36023" w14:textId="77777777" w:rsidR="003643AE" w:rsidRPr="00235466" w:rsidRDefault="003643AE" w:rsidP="003643AE">
      <w:pPr>
        <w:pBdr>
          <w:top w:val="nil"/>
          <w:left w:val="nil"/>
          <w:bottom w:val="nil"/>
          <w:right w:val="nil"/>
          <w:between w:val="nil"/>
          <w:bar w:val="nil"/>
        </w:pBdr>
        <w:ind w:left="720"/>
        <w:rPr>
          <w:rFonts w:asciiTheme="majorHAnsi" w:eastAsia="Verdana" w:hAnsiTheme="majorHAnsi"/>
          <w:color w:val="auto"/>
        </w:rPr>
      </w:pPr>
      <w:proofErr w:type="spellStart"/>
      <w:r w:rsidRPr="00235466">
        <w:rPr>
          <w:rFonts w:asciiTheme="majorHAnsi" w:eastAsia="Verdana" w:hAnsiTheme="majorHAnsi"/>
          <w:color w:val="auto"/>
        </w:rPr>
        <w:t>ClicQa</w:t>
      </w:r>
      <w:proofErr w:type="spellEnd"/>
      <w:r w:rsidRPr="00235466">
        <w:rPr>
          <w:rFonts w:asciiTheme="majorHAnsi" w:eastAsia="Verdana" w:hAnsiTheme="majorHAnsi"/>
          <w:color w:val="auto"/>
        </w:rPr>
        <w:t>. | Hyderabad, India.</w:t>
      </w:r>
    </w:p>
    <w:p w14:paraId="6FBEC23D" w14:textId="4FC586FD" w:rsidR="000231E4" w:rsidRPr="00235466" w:rsidRDefault="000231E4" w:rsidP="003643AE">
      <w:pPr>
        <w:pBdr>
          <w:top w:val="nil"/>
          <w:left w:val="nil"/>
          <w:bottom w:val="nil"/>
          <w:right w:val="nil"/>
          <w:between w:val="nil"/>
          <w:bar w:val="nil"/>
        </w:pBdr>
        <w:ind w:left="720"/>
        <w:rPr>
          <w:rFonts w:asciiTheme="majorHAnsi" w:eastAsia="Verdana" w:hAnsiTheme="majorHAnsi"/>
          <w:color w:val="auto"/>
        </w:rPr>
      </w:pPr>
      <w:r w:rsidRPr="00235466">
        <w:rPr>
          <w:rFonts w:asciiTheme="majorHAnsi" w:eastAsia="Verdana" w:hAnsiTheme="majorHAnsi"/>
          <w:color w:val="auto"/>
        </w:rPr>
        <w:t>June</w:t>
      </w:r>
      <w:r w:rsidR="000142B6" w:rsidRPr="00235466">
        <w:rPr>
          <w:rFonts w:asciiTheme="majorHAnsi" w:eastAsia="Verdana" w:hAnsiTheme="majorHAnsi"/>
          <w:color w:val="auto"/>
        </w:rPr>
        <w:t xml:space="preserve"> </w:t>
      </w:r>
      <w:r w:rsidR="00A66FFC" w:rsidRPr="00235466">
        <w:rPr>
          <w:rFonts w:asciiTheme="majorHAnsi" w:eastAsia="Verdana" w:hAnsiTheme="majorHAnsi"/>
          <w:color w:val="auto"/>
        </w:rPr>
        <w:t>2018 –</w:t>
      </w:r>
      <w:r w:rsidR="003643AE" w:rsidRPr="00235466">
        <w:rPr>
          <w:rFonts w:asciiTheme="majorHAnsi" w:eastAsia="Verdana" w:hAnsiTheme="majorHAnsi"/>
          <w:color w:val="auto"/>
        </w:rPr>
        <w:t xml:space="preserve"> </w:t>
      </w:r>
      <w:r w:rsidR="00EE6224" w:rsidRPr="00235466">
        <w:rPr>
          <w:rFonts w:asciiTheme="majorHAnsi" w:eastAsia="Verdana" w:hAnsiTheme="majorHAnsi"/>
          <w:color w:val="auto"/>
        </w:rPr>
        <w:t>Oct 2019</w:t>
      </w:r>
    </w:p>
    <w:p w14:paraId="333830B2" w14:textId="77777777" w:rsidR="000231E4" w:rsidRPr="00235466" w:rsidRDefault="000231E4" w:rsidP="000231E4">
      <w:pPr>
        <w:numPr>
          <w:ilvl w:val="0"/>
          <w:numId w:val="14"/>
        </w:numPr>
        <w:shd w:val="clear" w:color="auto" w:fill="FFFFFF"/>
        <w:spacing w:before="100" w:beforeAutospacing="1" w:after="100" w:afterAutospacing="1"/>
        <w:rPr>
          <w:rFonts w:asciiTheme="majorHAnsi" w:hAnsiTheme="majorHAnsi"/>
          <w:color w:val="333333"/>
          <w:lang w:val="en-IN" w:eastAsia="en-IN"/>
        </w:rPr>
      </w:pPr>
      <w:r w:rsidRPr="00235466">
        <w:rPr>
          <w:rFonts w:asciiTheme="majorHAnsi" w:hAnsiTheme="majorHAnsi"/>
          <w:color w:val="333333"/>
          <w:lang w:val="en-IN" w:eastAsia="en-IN"/>
        </w:rPr>
        <w:t>Participating in client meetings to understand requests related to additional features to be added in existing dynamic web-pages and devising plan to complete tasks before deadline.</w:t>
      </w:r>
    </w:p>
    <w:p w14:paraId="6CD2A4B4" w14:textId="77777777" w:rsidR="000231E4" w:rsidRPr="00235466" w:rsidRDefault="000231E4" w:rsidP="000231E4">
      <w:pPr>
        <w:numPr>
          <w:ilvl w:val="0"/>
          <w:numId w:val="14"/>
        </w:numPr>
        <w:shd w:val="clear" w:color="auto" w:fill="FFFFFF"/>
        <w:spacing w:before="100" w:beforeAutospacing="1" w:after="100" w:afterAutospacing="1"/>
        <w:rPr>
          <w:rFonts w:asciiTheme="majorHAnsi" w:hAnsiTheme="majorHAnsi"/>
          <w:color w:val="333333"/>
          <w:lang w:val="en-IN" w:eastAsia="en-IN"/>
        </w:rPr>
      </w:pPr>
      <w:r w:rsidRPr="00235466">
        <w:rPr>
          <w:rFonts w:asciiTheme="majorHAnsi" w:hAnsiTheme="majorHAnsi"/>
          <w:color w:val="333333"/>
          <w:lang w:val="en-IN" w:eastAsia="en-IN"/>
        </w:rPr>
        <w:t>Assisting to integrate open-source and third-party applications into existing systems, and maintaining quality assurance standards</w:t>
      </w:r>
    </w:p>
    <w:p w14:paraId="6F1EA7F1" w14:textId="77777777" w:rsidR="000231E4" w:rsidRPr="00235466" w:rsidRDefault="000231E4" w:rsidP="000231E4">
      <w:pPr>
        <w:numPr>
          <w:ilvl w:val="0"/>
          <w:numId w:val="14"/>
        </w:numPr>
        <w:shd w:val="clear" w:color="auto" w:fill="FFFFFF"/>
        <w:spacing w:before="100" w:beforeAutospacing="1" w:after="100" w:afterAutospacing="1"/>
        <w:rPr>
          <w:rFonts w:asciiTheme="majorHAnsi" w:hAnsiTheme="majorHAnsi"/>
          <w:color w:val="333333"/>
          <w:lang w:val="en-IN" w:eastAsia="en-IN"/>
        </w:rPr>
      </w:pPr>
      <w:r w:rsidRPr="00235466">
        <w:rPr>
          <w:rFonts w:asciiTheme="majorHAnsi" w:hAnsiTheme="majorHAnsi"/>
          <w:color w:val="333333"/>
          <w:lang w:val="en-IN" w:eastAsia="en-IN"/>
        </w:rPr>
        <w:t>Designing, developing, and maintaining dynamic websites and web applications for various clients.</w:t>
      </w:r>
    </w:p>
    <w:p w14:paraId="7D63500D" w14:textId="77777777" w:rsidR="000231E4" w:rsidRPr="00235466" w:rsidRDefault="000231E4" w:rsidP="000231E4">
      <w:pPr>
        <w:pStyle w:val="ListParagraph"/>
        <w:numPr>
          <w:ilvl w:val="0"/>
          <w:numId w:val="14"/>
        </w:numPr>
        <w:shd w:val="clear" w:color="auto" w:fill="FFFFFF"/>
        <w:spacing w:before="100" w:beforeAutospacing="1" w:after="100" w:afterAutospacing="1"/>
        <w:rPr>
          <w:rFonts w:asciiTheme="majorHAnsi" w:hAnsiTheme="majorHAnsi"/>
          <w:color w:val="333333"/>
          <w:lang w:val="en-IN" w:eastAsia="en-IN"/>
        </w:rPr>
      </w:pPr>
      <w:r w:rsidRPr="00235466">
        <w:rPr>
          <w:rFonts w:asciiTheme="majorHAnsi" w:hAnsiTheme="majorHAnsi"/>
          <w:color w:val="333333"/>
          <w:lang w:val="en-IN" w:eastAsia="en-IN"/>
        </w:rPr>
        <w:lastRenderedPageBreak/>
        <w:t>Developed a cross-platform activity feed client for the software product.</w:t>
      </w:r>
    </w:p>
    <w:p w14:paraId="05C039D3" w14:textId="77777777" w:rsidR="000231E4" w:rsidRPr="00235466" w:rsidRDefault="000231E4" w:rsidP="000231E4">
      <w:pPr>
        <w:pStyle w:val="ListParagraph"/>
        <w:numPr>
          <w:ilvl w:val="0"/>
          <w:numId w:val="14"/>
        </w:numPr>
        <w:shd w:val="clear" w:color="auto" w:fill="FFFFFF"/>
        <w:spacing w:before="100" w:beforeAutospacing="1" w:after="100" w:afterAutospacing="1"/>
        <w:rPr>
          <w:rFonts w:asciiTheme="majorHAnsi" w:hAnsiTheme="majorHAnsi"/>
          <w:color w:val="333333"/>
          <w:lang w:val="en-IN" w:eastAsia="en-IN"/>
        </w:rPr>
      </w:pPr>
      <w:r w:rsidRPr="00235466">
        <w:rPr>
          <w:rFonts w:asciiTheme="majorHAnsi" w:hAnsiTheme="majorHAnsi"/>
          <w:color w:val="333333"/>
          <w:lang w:val="en-IN" w:eastAsia="en-IN"/>
        </w:rPr>
        <w:t>Implemented system security and data assurance software.</w:t>
      </w:r>
    </w:p>
    <w:p w14:paraId="53CDE9F3" w14:textId="77777777" w:rsidR="003643AE" w:rsidRPr="00235466" w:rsidRDefault="000231E4" w:rsidP="00E118D2">
      <w:pPr>
        <w:pStyle w:val="ListParagraph"/>
        <w:numPr>
          <w:ilvl w:val="0"/>
          <w:numId w:val="14"/>
        </w:numPr>
        <w:pBdr>
          <w:top w:val="nil"/>
          <w:left w:val="nil"/>
          <w:bottom w:val="nil"/>
          <w:right w:val="nil"/>
          <w:between w:val="nil"/>
          <w:bar w:val="nil"/>
        </w:pBdr>
        <w:shd w:val="clear" w:color="auto" w:fill="FFFFFF"/>
        <w:spacing w:before="100" w:beforeAutospacing="1" w:after="100" w:afterAutospacing="1"/>
        <w:rPr>
          <w:rFonts w:asciiTheme="majorHAnsi" w:eastAsia="Verdana" w:hAnsiTheme="majorHAnsi"/>
          <w:b/>
          <w:bCs/>
          <w:color w:val="auto"/>
        </w:rPr>
      </w:pPr>
      <w:r w:rsidRPr="00235466">
        <w:rPr>
          <w:rFonts w:asciiTheme="majorHAnsi" w:hAnsiTheme="majorHAnsi"/>
          <w:color w:val="333333"/>
          <w:lang w:val="en-IN" w:eastAsia="en-IN"/>
        </w:rPr>
        <w:t>Analysed requirements and used systematic approaches to implement and document the tasks.</w:t>
      </w:r>
    </w:p>
    <w:p w14:paraId="18340543" w14:textId="77777777" w:rsidR="00A66FFC" w:rsidRPr="00235466" w:rsidRDefault="00A66FFC" w:rsidP="00A66FFC">
      <w:pPr>
        <w:pBdr>
          <w:top w:val="nil"/>
          <w:left w:val="nil"/>
          <w:bottom w:val="nil"/>
          <w:right w:val="nil"/>
          <w:between w:val="nil"/>
          <w:bar w:val="nil"/>
        </w:pBdr>
        <w:shd w:val="clear" w:color="auto" w:fill="FFFFFF"/>
        <w:spacing w:before="100" w:beforeAutospacing="1" w:after="100" w:afterAutospacing="1"/>
        <w:ind w:left="360"/>
        <w:rPr>
          <w:rFonts w:asciiTheme="majorHAnsi" w:eastAsia="Verdana" w:hAnsiTheme="majorHAnsi"/>
          <w:b/>
          <w:bCs/>
          <w:color w:val="auto"/>
        </w:rPr>
      </w:pPr>
    </w:p>
    <w:p w14:paraId="3A69BF4F" w14:textId="77777777" w:rsidR="009C1DF7" w:rsidRPr="00235466" w:rsidRDefault="00F86528" w:rsidP="009C1DF7">
      <w:pPr>
        <w:pBdr>
          <w:top w:val="nil"/>
          <w:left w:val="nil"/>
          <w:bottom w:val="nil"/>
          <w:right w:val="nil"/>
          <w:between w:val="nil"/>
          <w:bar w:val="nil"/>
        </w:pBdr>
        <w:rPr>
          <w:rFonts w:asciiTheme="majorHAnsi" w:eastAsia="Verdana" w:hAnsiTheme="majorHAnsi"/>
          <w:b/>
          <w:bCs/>
          <w:color w:val="auto"/>
        </w:rPr>
      </w:pPr>
      <w:r w:rsidRPr="00235466">
        <w:rPr>
          <w:rFonts w:asciiTheme="majorHAnsi" w:eastAsia="Verdana" w:hAnsiTheme="majorHAnsi"/>
          <w:color w:val="auto"/>
        </w:rPr>
        <w:t>3</w:t>
      </w:r>
      <w:r w:rsidR="009C1DF7" w:rsidRPr="00235466">
        <w:rPr>
          <w:rFonts w:asciiTheme="majorHAnsi" w:eastAsia="Verdana" w:hAnsiTheme="majorHAnsi"/>
          <w:color w:val="auto"/>
        </w:rPr>
        <w:t>.</w:t>
      </w:r>
      <w:r w:rsidR="009C1DF7" w:rsidRPr="00235466">
        <w:rPr>
          <w:rFonts w:asciiTheme="majorHAnsi" w:eastAsia="Verdana" w:hAnsiTheme="majorHAnsi"/>
          <w:b/>
          <w:bCs/>
          <w:color w:val="auto"/>
        </w:rPr>
        <w:t>Sr Web Developer</w:t>
      </w:r>
    </w:p>
    <w:p w14:paraId="1F40071C" w14:textId="77777777" w:rsidR="009C1DF7" w:rsidRPr="00235466" w:rsidRDefault="009C1DF7" w:rsidP="009C1DF7">
      <w:pPr>
        <w:pBdr>
          <w:top w:val="nil"/>
          <w:left w:val="nil"/>
          <w:bottom w:val="nil"/>
          <w:right w:val="nil"/>
          <w:between w:val="nil"/>
          <w:bar w:val="nil"/>
        </w:pBdr>
        <w:ind w:left="720"/>
        <w:rPr>
          <w:rFonts w:asciiTheme="majorHAnsi" w:eastAsia="Verdana" w:hAnsiTheme="majorHAnsi"/>
          <w:color w:val="auto"/>
        </w:rPr>
      </w:pPr>
      <w:proofErr w:type="spellStart"/>
      <w:r w:rsidRPr="00235466">
        <w:rPr>
          <w:rFonts w:asciiTheme="majorHAnsi" w:eastAsia="Verdana" w:hAnsiTheme="majorHAnsi"/>
          <w:color w:val="auto"/>
        </w:rPr>
        <w:t>Golars</w:t>
      </w:r>
      <w:proofErr w:type="spellEnd"/>
      <w:r w:rsidRPr="00235466">
        <w:rPr>
          <w:rFonts w:asciiTheme="majorHAnsi" w:eastAsia="Verdana" w:hAnsiTheme="majorHAnsi"/>
          <w:color w:val="auto"/>
        </w:rPr>
        <w:t xml:space="preserve"> Networks. | Hyderabad, India.</w:t>
      </w:r>
    </w:p>
    <w:p w14:paraId="3DFC8FDD" w14:textId="7579A574" w:rsidR="009C1DF7" w:rsidRPr="00235466" w:rsidRDefault="000231E4" w:rsidP="009C1DF7">
      <w:pPr>
        <w:pBdr>
          <w:top w:val="nil"/>
          <w:left w:val="nil"/>
          <w:bottom w:val="nil"/>
          <w:right w:val="nil"/>
          <w:between w:val="nil"/>
          <w:bar w:val="nil"/>
        </w:pBdr>
        <w:ind w:left="720"/>
        <w:rPr>
          <w:rFonts w:asciiTheme="majorHAnsi" w:eastAsia="Verdana" w:hAnsiTheme="majorHAnsi"/>
          <w:color w:val="auto"/>
        </w:rPr>
      </w:pPr>
      <w:r w:rsidRPr="00235466">
        <w:rPr>
          <w:rFonts w:asciiTheme="majorHAnsi" w:eastAsia="Verdana" w:hAnsiTheme="majorHAnsi"/>
          <w:color w:val="auto"/>
        </w:rPr>
        <w:t>January</w:t>
      </w:r>
      <w:r w:rsidR="00D52E22" w:rsidRPr="00235466">
        <w:rPr>
          <w:rFonts w:asciiTheme="majorHAnsi" w:eastAsia="Verdana" w:hAnsiTheme="majorHAnsi"/>
          <w:color w:val="auto"/>
        </w:rPr>
        <w:t xml:space="preserve"> </w:t>
      </w:r>
      <w:r w:rsidR="00A66FFC" w:rsidRPr="00235466">
        <w:rPr>
          <w:rFonts w:asciiTheme="majorHAnsi" w:eastAsia="Verdana" w:hAnsiTheme="majorHAnsi"/>
          <w:color w:val="auto"/>
        </w:rPr>
        <w:t>2016 –</w:t>
      </w:r>
      <w:r w:rsidR="009C1DF7" w:rsidRPr="00235466">
        <w:rPr>
          <w:rFonts w:asciiTheme="majorHAnsi" w:eastAsia="Verdana" w:hAnsiTheme="majorHAnsi"/>
          <w:color w:val="auto"/>
        </w:rPr>
        <w:t xml:space="preserve"> </w:t>
      </w:r>
      <w:r w:rsidR="000142B6" w:rsidRPr="00235466">
        <w:rPr>
          <w:rFonts w:asciiTheme="majorHAnsi" w:eastAsia="Verdana" w:hAnsiTheme="majorHAnsi"/>
          <w:color w:val="auto"/>
        </w:rPr>
        <w:t>May 2018</w:t>
      </w:r>
    </w:p>
    <w:p w14:paraId="7736F773" w14:textId="77777777" w:rsidR="000231E4" w:rsidRPr="00235466" w:rsidRDefault="000231E4" w:rsidP="000231E4">
      <w:pPr>
        <w:numPr>
          <w:ilvl w:val="0"/>
          <w:numId w:val="12"/>
        </w:numPr>
        <w:shd w:val="clear" w:color="auto" w:fill="FFFFFF"/>
        <w:spacing w:before="100" w:beforeAutospacing="1" w:after="100" w:afterAutospacing="1"/>
        <w:rPr>
          <w:rFonts w:asciiTheme="majorHAnsi" w:hAnsiTheme="majorHAnsi"/>
          <w:color w:val="333333"/>
          <w:lang w:val="en-IN" w:eastAsia="en-IN"/>
        </w:rPr>
      </w:pPr>
      <w:r w:rsidRPr="00235466">
        <w:rPr>
          <w:rFonts w:asciiTheme="majorHAnsi" w:hAnsiTheme="majorHAnsi"/>
          <w:color w:val="333333"/>
          <w:lang w:val="en-IN" w:eastAsia="en-IN"/>
        </w:rPr>
        <w:t>Collaborated with product and engineering team members to define and develop new product concepts.</w:t>
      </w:r>
    </w:p>
    <w:p w14:paraId="5558EE4F" w14:textId="77777777" w:rsidR="000231E4" w:rsidRPr="00235466" w:rsidRDefault="000231E4" w:rsidP="000231E4">
      <w:pPr>
        <w:numPr>
          <w:ilvl w:val="0"/>
          <w:numId w:val="12"/>
        </w:numPr>
        <w:shd w:val="clear" w:color="auto" w:fill="FFFFFF"/>
        <w:spacing w:before="100" w:beforeAutospacing="1" w:after="100" w:afterAutospacing="1"/>
        <w:rPr>
          <w:rFonts w:asciiTheme="majorHAnsi" w:hAnsiTheme="majorHAnsi"/>
          <w:color w:val="333333"/>
          <w:lang w:val="en-IN" w:eastAsia="en-IN"/>
        </w:rPr>
      </w:pPr>
      <w:r w:rsidRPr="00235466">
        <w:rPr>
          <w:rFonts w:asciiTheme="majorHAnsi" w:hAnsiTheme="majorHAnsi"/>
          <w:color w:val="333333"/>
          <w:lang w:val="en-IN" w:eastAsia="en-IN"/>
        </w:rPr>
        <w:t>Drove continual improvement to system architecture by refactoring old legacy code.</w:t>
      </w:r>
    </w:p>
    <w:p w14:paraId="4061D9F6" w14:textId="77777777" w:rsidR="000231E4" w:rsidRPr="00235466" w:rsidRDefault="000231E4" w:rsidP="000231E4">
      <w:pPr>
        <w:numPr>
          <w:ilvl w:val="0"/>
          <w:numId w:val="12"/>
        </w:numPr>
        <w:shd w:val="clear" w:color="auto" w:fill="FFFFFF"/>
        <w:spacing w:before="100" w:beforeAutospacing="1" w:after="100" w:afterAutospacing="1"/>
        <w:rPr>
          <w:rFonts w:asciiTheme="majorHAnsi" w:hAnsiTheme="majorHAnsi"/>
          <w:color w:val="333333"/>
          <w:lang w:val="en-IN" w:eastAsia="en-IN"/>
        </w:rPr>
      </w:pPr>
      <w:r w:rsidRPr="00235466">
        <w:rPr>
          <w:rFonts w:asciiTheme="majorHAnsi" w:hAnsiTheme="majorHAnsi"/>
          <w:color w:val="333333"/>
          <w:lang w:val="en-IN" w:eastAsia="en-IN"/>
        </w:rPr>
        <w:t>Coordinated with QA testers for end-to-end unit testing and post-production testing.</w:t>
      </w:r>
    </w:p>
    <w:p w14:paraId="57953739" w14:textId="77777777" w:rsidR="00E118D2" w:rsidRPr="00235466" w:rsidRDefault="000231E4" w:rsidP="00D468AA">
      <w:pPr>
        <w:numPr>
          <w:ilvl w:val="0"/>
          <w:numId w:val="12"/>
        </w:numPr>
        <w:pBdr>
          <w:top w:val="nil"/>
          <w:left w:val="nil"/>
          <w:bottom w:val="nil"/>
          <w:right w:val="nil"/>
          <w:between w:val="nil"/>
          <w:bar w:val="nil"/>
        </w:pBdr>
        <w:shd w:val="clear" w:color="auto" w:fill="FFFFFF"/>
        <w:spacing w:before="100" w:beforeAutospacing="1" w:after="100" w:afterAutospacing="1"/>
        <w:rPr>
          <w:rFonts w:asciiTheme="majorHAnsi" w:eastAsia="Verdana" w:hAnsiTheme="majorHAnsi"/>
          <w:b/>
          <w:bCs/>
          <w:color w:val="auto"/>
        </w:rPr>
      </w:pPr>
      <w:r w:rsidRPr="00235466">
        <w:rPr>
          <w:rFonts w:asciiTheme="majorHAnsi" w:hAnsiTheme="majorHAnsi"/>
          <w:color w:val="333333"/>
          <w:lang w:val="en-IN" w:eastAsia="en-IN"/>
        </w:rPr>
        <w:t>Coded user-customizable applications that converted raw data from design engine to easily understandable graphical formats.</w:t>
      </w:r>
    </w:p>
    <w:p w14:paraId="21F24D80" w14:textId="77777777" w:rsidR="00E118D2" w:rsidRPr="00235466" w:rsidRDefault="00F86528" w:rsidP="00E118D2">
      <w:pPr>
        <w:pBdr>
          <w:top w:val="nil"/>
          <w:left w:val="nil"/>
          <w:bottom w:val="nil"/>
          <w:right w:val="nil"/>
          <w:between w:val="nil"/>
          <w:bar w:val="nil"/>
        </w:pBdr>
        <w:shd w:val="clear" w:color="auto" w:fill="FFFFFF"/>
        <w:rPr>
          <w:rFonts w:asciiTheme="majorHAnsi" w:eastAsia="Verdana" w:hAnsiTheme="majorHAnsi"/>
          <w:b/>
          <w:bCs/>
          <w:color w:val="auto"/>
        </w:rPr>
      </w:pPr>
      <w:r w:rsidRPr="00235466">
        <w:rPr>
          <w:rFonts w:asciiTheme="majorHAnsi" w:eastAsia="Verdana" w:hAnsiTheme="majorHAnsi"/>
          <w:color w:val="auto"/>
        </w:rPr>
        <w:t>4</w:t>
      </w:r>
      <w:r w:rsidR="00D468AA" w:rsidRPr="00235466">
        <w:rPr>
          <w:rFonts w:asciiTheme="majorHAnsi" w:eastAsia="Verdana" w:hAnsiTheme="majorHAnsi"/>
          <w:color w:val="auto"/>
        </w:rPr>
        <w:t>.</w:t>
      </w:r>
      <w:r w:rsidR="00D468AA" w:rsidRPr="00235466">
        <w:rPr>
          <w:rFonts w:asciiTheme="majorHAnsi" w:eastAsia="Verdana" w:hAnsiTheme="majorHAnsi"/>
          <w:b/>
          <w:bCs/>
          <w:color w:val="auto"/>
        </w:rPr>
        <w:t>Sr Web Developer</w:t>
      </w:r>
    </w:p>
    <w:p w14:paraId="4F0BD5B2" w14:textId="77777777" w:rsidR="00E118D2" w:rsidRPr="00235466" w:rsidRDefault="00D468AA" w:rsidP="00E118D2">
      <w:pPr>
        <w:pBdr>
          <w:top w:val="nil"/>
          <w:left w:val="nil"/>
          <w:bottom w:val="nil"/>
          <w:right w:val="nil"/>
          <w:between w:val="nil"/>
          <w:bar w:val="nil"/>
        </w:pBdr>
        <w:shd w:val="clear" w:color="auto" w:fill="FFFFFF"/>
        <w:ind w:firstLine="720"/>
        <w:rPr>
          <w:rFonts w:asciiTheme="majorHAnsi" w:eastAsia="Verdana" w:hAnsiTheme="majorHAnsi"/>
          <w:color w:val="auto"/>
        </w:rPr>
      </w:pPr>
      <w:proofErr w:type="spellStart"/>
      <w:r w:rsidRPr="00235466">
        <w:rPr>
          <w:rFonts w:asciiTheme="majorHAnsi" w:eastAsia="Verdana" w:hAnsiTheme="majorHAnsi"/>
          <w:color w:val="auto"/>
        </w:rPr>
        <w:t>Igreen</w:t>
      </w:r>
      <w:proofErr w:type="spellEnd"/>
      <w:r w:rsidRPr="00235466">
        <w:rPr>
          <w:rFonts w:asciiTheme="majorHAnsi" w:eastAsia="Verdana" w:hAnsiTheme="majorHAnsi"/>
          <w:color w:val="auto"/>
        </w:rPr>
        <w:t xml:space="preserve"> systems. | Hyderabad, India.</w:t>
      </w:r>
    </w:p>
    <w:p w14:paraId="4FD6996D" w14:textId="77777777" w:rsidR="00B16826" w:rsidRPr="00235466" w:rsidRDefault="00D468AA" w:rsidP="00E118D2">
      <w:pPr>
        <w:pBdr>
          <w:top w:val="nil"/>
          <w:left w:val="nil"/>
          <w:bottom w:val="nil"/>
          <w:right w:val="nil"/>
          <w:between w:val="nil"/>
          <w:bar w:val="nil"/>
        </w:pBdr>
        <w:shd w:val="clear" w:color="auto" w:fill="FFFFFF"/>
        <w:ind w:firstLine="720"/>
        <w:rPr>
          <w:rFonts w:asciiTheme="majorHAnsi" w:hAnsiTheme="majorHAnsi"/>
        </w:rPr>
      </w:pPr>
      <w:r w:rsidRPr="00235466">
        <w:rPr>
          <w:rFonts w:asciiTheme="majorHAnsi" w:eastAsia="Verdana" w:hAnsiTheme="majorHAnsi"/>
          <w:color w:val="auto"/>
        </w:rPr>
        <w:t xml:space="preserve">may 2015 – </w:t>
      </w:r>
      <w:r w:rsidR="009C1DF7" w:rsidRPr="00235466">
        <w:rPr>
          <w:rFonts w:asciiTheme="majorHAnsi" w:eastAsia="Verdana" w:hAnsiTheme="majorHAnsi"/>
          <w:color w:val="auto"/>
        </w:rPr>
        <w:t>December 2015</w:t>
      </w:r>
    </w:p>
    <w:p w14:paraId="5762A78D" w14:textId="77777777" w:rsidR="00B16826" w:rsidRPr="00235466" w:rsidRDefault="00B16826" w:rsidP="00B16826">
      <w:pPr>
        <w:pStyle w:val="ListParagraph"/>
        <w:numPr>
          <w:ilvl w:val="1"/>
          <w:numId w:val="17"/>
        </w:numPr>
        <w:pBdr>
          <w:top w:val="nil"/>
          <w:left w:val="nil"/>
          <w:bottom w:val="nil"/>
          <w:right w:val="nil"/>
          <w:between w:val="nil"/>
          <w:bar w:val="nil"/>
        </w:pBdr>
        <w:tabs>
          <w:tab w:val="clear" w:pos="1440"/>
          <w:tab w:val="num" w:pos="720"/>
        </w:tabs>
        <w:ind w:left="720"/>
        <w:rPr>
          <w:rFonts w:asciiTheme="majorHAnsi" w:hAnsiTheme="majorHAnsi"/>
        </w:rPr>
      </w:pPr>
      <w:r w:rsidRPr="00235466">
        <w:rPr>
          <w:rFonts w:asciiTheme="majorHAnsi" w:hAnsiTheme="majorHAnsi"/>
        </w:rPr>
        <w:t>Building PHP websites using PHP based frameworks.</w:t>
      </w:r>
    </w:p>
    <w:p w14:paraId="0AA8D269" w14:textId="77777777" w:rsidR="00B16826" w:rsidRPr="00235466" w:rsidRDefault="00B16826" w:rsidP="00B16826">
      <w:pPr>
        <w:pStyle w:val="ListParagraph"/>
        <w:numPr>
          <w:ilvl w:val="1"/>
          <w:numId w:val="17"/>
        </w:numPr>
        <w:pBdr>
          <w:top w:val="nil"/>
          <w:left w:val="nil"/>
          <w:bottom w:val="nil"/>
          <w:right w:val="nil"/>
          <w:between w:val="nil"/>
          <w:bar w:val="nil"/>
        </w:pBdr>
        <w:tabs>
          <w:tab w:val="clear" w:pos="1440"/>
          <w:tab w:val="num" w:pos="720"/>
        </w:tabs>
        <w:ind w:left="720"/>
        <w:rPr>
          <w:rFonts w:asciiTheme="majorHAnsi" w:hAnsiTheme="majorHAnsi"/>
        </w:rPr>
      </w:pPr>
      <w:r w:rsidRPr="00235466">
        <w:rPr>
          <w:rFonts w:asciiTheme="majorHAnsi" w:hAnsiTheme="majorHAnsi"/>
        </w:rPr>
        <w:t>Planning and conducting cross-browser usability testing against W3C.</w:t>
      </w:r>
    </w:p>
    <w:p w14:paraId="27038B38" w14:textId="77777777" w:rsidR="00B16826" w:rsidRPr="00235466" w:rsidRDefault="00B16826" w:rsidP="00B16826">
      <w:pPr>
        <w:pStyle w:val="ListParagraph"/>
        <w:numPr>
          <w:ilvl w:val="1"/>
          <w:numId w:val="17"/>
        </w:numPr>
        <w:pBdr>
          <w:top w:val="nil"/>
          <w:left w:val="nil"/>
          <w:bottom w:val="nil"/>
          <w:right w:val="nil"/>
          <w:between w:val="nil"/>
          <w:bar w:val="nil"/>
        </w:pBdr>
        <w:tabs>
          <w:tab w:val="clear" w:pos="1440"/>
          <w:tab w:val="num" w:pos="720"/>
        </w:tabs>
        <w:ind w:left="720"/>
        <w:rPr>
          <w:rFonts w:asciiTheme="majorHAnsi" w:hAnsiTheme="majorHAnsi"/>
        </w:rPr>
      </w:pPr>
      <w:r w:rsidRPr="00235466">
        <w:rPr>
          <w:rFonts w:asciiTheme="majorHAnsi" w:hAnsiTheme="majorHAnsi"/>
        </w:rPr>
        <w:t xml:space="preserve">Testing and validating work produced as part of the development process. </w:t>
      </w:r>
    </w:p>
    <w:p w14:paraId="461BD19B" w14:textId="77777777" w:rsidR="00B16826" w:rsidRPr="00235466" w:rsidRDefault="00B16826" w:rsidP="00B16826">
      <w:pPr>
        <w:pStyle w:val="ListParagraph"/>
        <w:numPr>
          <w:ilvl w:val="1"/>
          <w:numId w:val="17"/>
        </w:numPr>
        <w:pBdr>
          <w:top w:val="nil"/>
          <w:left w:val="nil"/>
          <w:bottom w:val="nil"/>
          <w:right w:val="nil"/>
          <w:between w:val="nil"/>
          <w:bar w:val="nil"/>
        </w:pBdr>
        <w:tabs>
          <w:tab w:val="clear" w:pos="1440"/>
          <w:tab w:val="num" w:pos="720"/>
        </w:tabs>
        <w:ind w:left="720"/>
        <w:rPr>
          <w:rFonts w:asciiTheme="majorHAnsi" w:hAnsiTheme="majorHAnsi"/>
        </w:rPr>
      </w:pPr>
      <w:r w:rsidRPr="00235466">
        <w:rPr>
          <w:rFonts w:asciiTheme="majorHAnsi" w:hAnsiTheme="majorHAnsi"/>
        </w:rPr>
        <w:t>Developing advanced database driven websites &amp; systems including eCommerce.</w:t>
      </w:r>
    </w:p>
    <w:p w14:paraId="37C31D2D" w14:textId="1D22F2CE" w:rsidR="00B16826" w:rsidRPr="00235466" w:rsidRDefault="00A66FFC" w:rsidP="00B16826">
      <w:pPr>
        <w:pStyle w:val="ListParagraph"/>
        <w:numPr>
          <w:ilvl w:val="1"/>
          <w:numId w:val="17"/>
        </w:numPr>
        <w:pBdr>
          <w:top w:val="nil"/>
          <w:left w:val="nil"/>
          <w:bottom w:val="nil"/>
          <w:right w:val="nil"/>
          <w:between w:val="nil"/>
          <w:bar w:val="nil"/>
        </w:pBdr>
        <w:tabs>
          <w:tab w:val="clear" w:pos="1440"/>
          <w:tab w:val="num" w:pos="720"/>
        </w:tabs>
        <w:ind w:left="720"/>
        <w:rPr>
          <w:rFonts w:asciiTheme="majorHAnsi" w:hAnsiTheme="majorHAnsi"/>
        </w:rPr>
      </w:pPr>
      <w:r w:rsidRPr="00235466">
        <w:rPr>
          <w:rFonts w:asciiTheme="majorHAnsi" w:hAnsiTheme="majorHAnsi"/>
        </w:rPr>
        <w:t>Back-end</w:t>
      </w:r>
      <w:r w:rsidR="00B16826" w:rsidRPr="00235466">
        <w:rPr>
          <w:rFonts w:asciiTheme="majorHAnsi" w:hAnsiTheme="majorHAnsi"/>
        </w:rPr>
        <w:t xml:space="preserve"> development and maintenance of websites using PHP and MySQL. </w:t>
      </w:r>
    </w:p>
    <w:p w14:paraId="66CDFA9A" w14:textId="77777777" w:rsidR="00B16826" w:rsidRPr="00235466" w:rsidRDefault="00B16826" w:rsidP="00B16826">
      <w:pPr>
        <w:pStyle w:val="ListParagraph"/>
        <w:numPr>
          <w:ilvl w:val="1"/>
          <w:numId w:val="17"/>
        </w:numPr>
        <w:pBdr>
          <w:top w:val="nil"/>
          <w:left w:val="nil"/>
          <w:bottom w:val="nil"/>
          <w:right w:val="nil"/>
          <w:between w:val="nil"/>
          <w:bar w:val="nil"/>
        </w:pBdr>
        <w:tabs>
          <w:tab w:val="clear" w:pos="1440"/>
          <w:tab w:val="num" w:pos="720"/>
        </w:tabs>
        <w:ind w:left="720"/>
        <w:rPr>
          <w:rFonts w:asciiTheme="majorHAnsi" w:hAnsiTheme="majorHAnsi"/>
        </w:rPr>
      </w:pPr>
      <w:r w:rsidRPr="00235466">
        <w:rPr>
          <w:rFonts w:asciiTheme="majorHAnsi" w:hAnsiTheme="majorHAnsi"/>
        </w:rPr>
        <w:t xml:space="preserve">Developing compatible User Interface functionality using jQuery &amp; other libraries. </w:t>
      </w:r>
    </w:p>
    <w:p w14:paraId="067724D7" w14:textId="77777777" w:rsidR="00B16826" w:rsidRPr="00235466" w:rsidRDefault="00B16826" w:rsidP="00B16826">
      <w:pPr>
        <w:pStyle w:val="ListParagraph"/>
        <w:numPr>
          <w:ilvl w:val="1"/>
          <w:numId w:val="17"/>
        </w:numPr>
        <w:pBdr>
          <w:top w:val="nil"/>
          <w:left w:val="nil"/>
          <w:bottom w:val="nil"/>
          <w:right w:val="nil"/>
          <w:between w:val="nil"/>
          <w:bar w:val="nil"/>
        </w:pBdr>
        <w:tabs>
          <w:tab w:val="clear" w:pos="1440"/>
          <w:tab w:val="num" w:pos="720"/>
        </w:tabs>
        <w:ind w:left="720"/>
        <w:rPr>
          <w:rFonts w:asciiTheme="majorHAnsi" w:hAnsiTheme="majorHAnsi"/>
        </w:rPr>
      </w:pPr>
      <w:r w:rsidRPr="00235466">
        <w:rPr>
          <w:rFonts w:asciiTheme="majorHAnsi" w:hAnsiTheme="majorHAnsi"/>
        </w:rPr>
        <w:t xml:space="preserve">Developing web sites using MySQL, PHP, ASP.NET &amp; other programming tools. </w:t>
      </w:r>
    </w:p>
    <w:p w14:paraId="2F58572F" w14:textId="77777777" w:rsidR="00B16826" w:rsidRPr="00235466" w:rsidRDefault="00B16826" w:rsidP="00B16826">
      <w:pPr>
        <w:pStyle w:val="ListParagraph"/>
        <w:numPr>
          <w:ilvl w:val="1"/>
          <w:numId w:val="17"/>
        </w:numPr>
        <w:pBdr>
          <w:top w:val="nil"/>
          <w:left w:val="nil"/>
          <w:bottom w:val="nil"/>
          <w:right w:val="nil"/>
          <w:between w:val="nil"/>
          <w:bar w:val="nil"/>
        </w:pBdr>
        <w:tabs>
          <w:tab w:val="clear" w:pos="1440"/>
          <w:tab w:val="num" w:pos="720"/>
        </w:tabs>
        <w:ind w:left="720"/>
        <w:rPr>
          <w:rFonts w:asciiTheme="majorHAnsi" w:hAnsiTheme="majorHAnsi"/>
        </w:rPr>
      </w:pPr>
      <w:r w:rsidRPr="00235466">
        <w:rPr>
          <w:rFonts w:asciiTheme="majorHAnsi" w:hAnsiTheme="majorHAnsi"/>
        </w:rPr>
        <w:t xml:space="preserve">Working in a data analyst role and with business intelligence applications. </w:t>
      </w:r>
    </w:p>
    <w:p w14:paraId="5C515D43" w14:textId="77777777" w:rsidR="00B16826" w:rsidRPr="00235466" w:rsidRDefault="00B16826" w:rsidP="00B16826">
      <w:pPr>
        <w:pStyle w:val="ListParagraph"/>
        <w:numPr>
          <w:ilvl w:val="1"/>
          <w:numId w:val="17"/>
        </w:numPr>
        <w:pBdr>
          <w:top w:val="nil"/>
          <w:left w:val="nil"/>
          <w:bottom w:val="nil"/>
          <w:right w:val="nil"/>
          <w:between w:val="nil"/>
          <w:bar w:val="nil"/>
        </w:pBdr>
        <w:tabs>
          <w:tab w:val="clear" w:pos="1440"/>
          <w:tab w:val="num" w:pos="720"/>
        </w:tabs>
        <w:ind w:left="720"/>
        <w:rPr>
          <w:rFonts w:asciiTheme="majorHAnsi" w:hAnsiTheme="majorHAnsi"/>
        </w:rPr>
      </w:pPr>
      <w:r w:rsidRPr="00235466">
        <w:rPr>
          <w:rFonts w:asciiTheme="majorHAnsi" w:hAnsiTheme="majorHAnsi"/>
        </w:rPr>
        <w:t xml:space="preserve">Documenting features, technical specifications &amp; infrastructure requirements. </w:t>
      </w:r>
    </w:p>
    <w:p w14:paraId="0595CD2A" w14:textId="77777777" w:rsidR="00D468AA" w:rsidRPr="00235466" w:rsidRDefault="00B16826" w:rsidP="00B16826">
      <w:pPr>
        <w:pStyle w:val="ListParagraph"/>
        <w:numPr>
          <w:ilvl w:val="1"/>
          <w:numId w:val="17"/>
        </w:numPr>
        <w:pBdr>
          <w:top w:val="nil"/>
          <w:left w:val="nil"/>
          <w:bottom w:val="nil"/>
          <w:right w:val="nil"/>
          <w:between w:val="nil"/>
          <w:bar w:val="nil"/>
        </w:pBdr>
        <w:tabs>
          <w:tab w:val="clear" w:pos="1440"/>
          <w:tab w:val="num" w:pos="720"/>
        </w:tabs>
        <w:ind w:left="720"/>
        <w:rPr>
          <w:rFonts w:asciiTheme="majorHAnsi" w:eastAsia="Verdana" w:hAnsiTheme="majorHAnsi"/>
          <w:b/>
          <w:bCs/>
          <w:color w:val="auto"/>
        </w:rPr>
      </w:pPr>
      <w:r w:rsidRPr="00235466">
        <w:rPr>
          <w:rFonts w:asciiTheme="majorHAnsi" w:hAnsiTheme="majorHAnsi"/>
        </w:rPr>
        <w:t>Working with a multi-disciplinary team to convert business needs into technical Specifications</w:t>
      </w:r>
    </w:p>
    <w:p w14:paraId="6A05A809" w14:textId="77777777" w:rsidR="00B16826" w:rsidRPr="00235466" w:rsidRDefault="00B16826" w:rsidP="00B16826">
      <w:pPr>
        <w:pStyle w:val="ListParagraph"/>
        <w:pBdr>
          <w:top w:val="nil"/>
          <w:left w:val="nil"/>
          <w:bottom w:val="nil"/>
          <w:right w:val="nil"/>
          <w:between w:val="nil"/>
          <w:bar w:val="nil"/>
        </w:pBdr>
        <w:rPr>
          <w:rFonts w:asciiTheme="majorHAnsi" w:eastAsia="Verdana" w:hAnsiTheme="majorHAnsi"/>
          <w:b/>
          <w:bCs/>
          <w:color w:val="auto"/>
        </w:rPr>
      </w:pPr>
    </w:p>
    <w:p w14:paraId="197D0C8A" w14:textId="77777777" w:rsidR="00F95822" w:rsidRPr="00235466" w:rsidRDefault="00F86528" w:rsidP="00F95822">
      <w:pPr>
        <w:pBdr>
          <w:top w:val="nil"/>
          <w:left w:val="nil"/>
          <w:bottom w:val="nil"/>
          <w:right w:val="nil"/>
          <w:between w:val="nil"/>
          <w:bar w:val="nil"/>
        </w:pBdr>
        <w:rPr>
          <w:rFonts w:asciiTheme="majorHAnsi" w:eastAsia="Verdana" w:hAnsiTheme="majorHAnsi"/>
          <w:b/>
          <w:bCs/>
          <w:color w:val="auto"/>
        </w:rPr>
      </w:pPr>
      <w:r w:rsidRPr="00235466">
        <w:rPr>
          <w:rFonts w:asciiTheme="majorHAnsi" w:eastAsia="Verdana" w:hAnsiTheme="majorHAnsi"/>
          <w:color w:val="auto"/>
        </w:rPr>
        <w:t>5</w:t>
      </w:r>
      <w:r w:rsidR="00F95822" w:rsidRPr="00235466">
        <w:rPr>
          <w:rFonts w:asciiTheme="majorHAnsi" w:eastAsia="Verdana" w:hAnsiTheme="majorHAnsi"/>
          <w:color w:val="auto"/>
        </w:rPr>
        <w:t>.</w:t>
      </w:r>
      <w:r w:rsidR="00F95822" w:rsidRPr="00235466">
        <w:rPr>
          <w:rFonts w:asciiTheme="majorHAnsi" w:eastAsia="Verdana" w:hAnsiTheme="majorHAnsi"/>
          <w:b/>
          <w:bCs/>
          <w:color w:val="auto"/>
        </w:rPr>
        <w:t>Sr Web Developer</w:t>
      </w:r>
    </w:p>
    <w:p w14:paraId="0DF1ECE6" w14:textId="77777777" w:rsidR="00F95822" w:rsidRPr="00235466" w:rsidRDefault="00F95822" w:rsidP="00F95822">
      <w:pPr>
        <w:pBdr>
          <w:top w:val="nil"/>
          <w:left w:val="nil"/>
          <w:bottom w:val="nil"/>
          <w:right w:val="nil"/>
          <w:between w:val="nil"/>
          <w:bar w:val="nil"/>
        </w:pBdr>
        <w:ind w:left="720"/>
        <w:rPr>
          <w:rFonts w:asciiTheme="majorHAnsi" w:eastAsia="Verdana" w:hAnsiTheme="majorHAnsi"/>
          <w:color w:val="auto"/>
        </w:rPr>
      </w:pPr>
      <w:r w:rsidRPr="00235466">
        <w:rPr>
          <w:rFonts w:asciiTheme="majorHAnsi" w:eastAsia="Verdana" w:hAnsiTheme="majorHAnsi"/>
          <w:color w:val="auto"/>
        </w:rPr>
        <w:t>Tec-</w:t>
      </w:r>
      <w:proofErr w:type="spellStart"/>
      <w:r w:rsidRPr="00235466">
        <w:rPr>
          <w:rFonts w:asciiTheme="majorHAnsi" w:eastAsia="Verdana" w:hAnsiTheme="majorHAnsi"/>
          <w:color w:val="auto"/>
        </w:rPr>
        <w:t>netinfo</w:t>
      </w:r>
      <w:proofErr w:type="spellEnd"/>
      <w:r w:rsidRPr="00235466">
        <w:rPr>
          <w:rFonts w:asciiTheme="majorHAnsi" w:eastAsia="Verdana" w:hAnsiTheme="majorHAnsi"/>
          <w:color w:val="auto"/>
        </w:rPr>
        <w:t>. | Hyderabad, India.</w:t>
      </w:r>
    </w:p>
    <w:p w14:paraId="04554652" w14:textId="2FDA9665" w:rsidR="00F95822" w:rsidRPr="00235466" w:rsidRDefault="00D468AA" w:rsidP="00F95822">
      <w:pPr>
        <w:pBdr>
          <w:top w:val="nil"/>
          <w:left w:val="nil"/>
          <w:bottom w:val="nil"/>
          <w:right w:val="nil"/>
          <w:between w:val="nil"/>
          <w:bar w:val="nil"/>
        </w:pBdr>
        <w:ind w:left="720"/>
        <w:rPr>
          <w:rFonts w:asciiTheme="majorHAnsi" w:eastAsia="Verdana" w:hAnsiTheme="majorHAnsi"/>
          <w:color w:val="auto"/>
        </w:rPr>
      </w:pPr>
      <w:r w:rsidRPr="00235466">
        <w:rPr>
          <w:rFonts w:asciiTheme="majorHAnsi" w:eastAsia="Verdana" w:hAnsiTheme="majorHAnsi"/>
          <w:color w:val="auto"/>
        </w:rPr>
        <w:t xml:space="preserve">Sep 2014 – </w:t>
      </w:r>
      <w:r w:rsidR="00A66FFC" w:rsidRPr="00235466">
        <w:rPr>
          <w:rFonts w:asciiTheme="majorHAnsi" w:eastAsia="Verdana" w:hAnsiTheme="majorHAnsi"/>
          <w:color w:val="auto"/>
        </w:rPr>
        <w:t>May</w:t>
      </w:r>
      <w:r w:rsidRPr="00235466">
        <w:rPr>
          <w:rFonts w:asciiTheme="majorHAnsi" w:eastAsia="Verdana" w:hAnsiTheme="majorHAnsi"/>
          <w:color w:val="auto"/>
        </w:rPr>
        <w:t xml:space="preserve"> 201</w:t>
      </w:r>
      <w:r w:rsidR="00F15055" w:rsidRPr="00235466">
        <w:rPr>
          <w:rFonts w:asciiTheme="majorHAnsi" w:eastAsia="Verdana" w:hAnsiTheme="majorHAnsi"/>
          <w:color w:val="auto"/>
        </w:rPr>
        <w:t>5</w:t>
      </w:r>
    </w:p>
    <w:p w14:paraId="0B0F150B" w14:textId="77777777" w:rsidR="00B16826" w:rsidRPr="00235466" w:rsidRDefault="00B16826" w:rsidP="00B16826">
      <w:pPr>
        <w:numPr>
          <w:ilvl w:val="0"/>
          <w:numId w:val="21"/>
        </w:numPr>
        <w:shd w:val="clear" w:color="auto" w:fill="FFFFFF"/>
        <w:rPr>
          <w:rFonts w:asciiTheme="majorHAnsi" w:hAnsiTheme="majorHAnsi"/>
          <w:color w:val="3A3A3A"/>
          <w:lang w:val="en-IN" w:eastAsia="en-IN"/>
        </w:rPr>
      </w:pPr>
      <w:r w:rsidRPr="00235466">
        <w:rPr>
          <w:rFonts w:asciiTheme="majorHAnsi" w:hAnsiTheme="majorHAnsi"/>
          <w:color w:val="3A3A3A"/>
          <w:bdr w:val="none" w:sz="0" w:space="0" w:color="auto" w:frame="1"/>
          <w:lang w:val="en-IN" w:eastAsia="en-IN"/>
        </w:rPr>
        <w:t>Conducted initial meetings with clients on website design and development.</w:t>
      </w:r>
    </w:p>
    <w:p w14:paraId="3A89C87C" w14:textId="77777777" w:rsidR="00B16826" w:rsidRPr="00235466" w:rsidRDefault="00B16826" w:rsidP="00B16826">
      <w:pPr>
        <w:numPr>
          <w:ilvl w:val="0"/>
          <w:numId w:val="21"/>
        </w:numPr>
        <w:shd w:val="clear" w:color="auto" w:fill="FFFFFF"/>
        <w:rPr>
          <w:rFonts w:asciiTheme="majorHAnsi" w:hAnsiTheme="majorHAnsi"/>
          <w:color w:val="3A3A3A"/>
          <w:lang w:val="en-IN" w:eastAsia="en-IN"/>
        </w:rPr>
      </w:pPr>
      <w:r w:rsidRPr="00235466">
        <w:rPr>
          <w:rFonts w:asciiTheme="majorHAnsi" w:hAnsiTheme="majorHAnsi"/>
          <w:color w:val="3A3A3A"/>
          <w:bdr w:val="none" w:sz="0" w:space="0" w:color="auto" w:frame="1"/>
          <w:lang w:val="en-IN" w:eastAsia="en-IN"/>
        </w:rPr>
        <w:t>Performed market research to support web design.</w:t>
      </w:r>
    </w:p>
    <w:p w14:paraId="0BB3F9C6" w14:textId="77777777" w:rsidR="00B16826" w:rsidRPr="00235466" w:rsidRDefault="00B16826" w:rsidP="00B16826">
      <w:pPr>
        <w:numPr>
          <w:ilvl w:val="0"/>
          <w:numId w:val="21"/>
        </w:numPr>
        <w:shd w:val="clear" w:color="auto" w:fill="FFFFFF"/>
        <w:rPr>
          <w:rFonts w:asciiTheme="majorHAnsi" w:hAnsiTheme="majorHAnsi"/>
          <w:color w:val="3A3A3A"/>
          <w:lang w:val="en-IN" w:eastAsia="en-IN"/>
        </w:rPr>
      </w:pPr>
      <w:r w:rsidRPr="00235466">
        <w:rPr>
          <w:rFonts w:asciiTheme="majorHAnsi" w:hAnsiTheme="majorHAnsi"/>
          <w:color w:val="3A3A3A"/>
          <w:bdr w:val="none" w:sz="0" w:space="0" w:color="auto" w:frame="1"/>
          <w:lang w:val="en-IN" w:eastAsia="en-IN"/>
        </w:rPr>
        <w:t>Renewed domain name registration of clients.</w:t>
      </w:r>
    </w:p>
    <w:p w14:paraId="46D88AF6" w14:textId="77777777" w:rsidR="00B16826" w:rsidRPr="00235466" w:rsidRDefault="00B16826" w:rsidP="00B16826">
      <w:pPr>
        <w:numPr>
          <w:ilvl w:val="0"/>
          <w:numId w:val="21"/>
        </w:numPr>
        <w:shd w:val="clear" w:color="auto" w:fill="FFFFFF"/>
        <w:rPr>
          <w:rFonts w:asciiTheme="majorHAnsi" w:hAnsiTheme="majorHAnsi"/>
          <w:color w:val="3A3A3A"/>
          <w:lang w:val="en-IN" w:eastAsia="en-IN"/>
        </w:rPr>
      </w:pPr>
      <w:r w:rsidRPr="00235466">
        <w:rPr>
          <w:rFonts w:asciiTheme="majorHAnsi" w:hAnsiTheme="majorHAnsi"/>
          <w:color w:val="3A3A3A"/>
          <w:bdr w:val="none" w:sz="0" w:space="0" w:color="auto" w:frame="1"/>
          <w:lang w:val="en-IN" w:eastAsia="en-IN"/>
        </w:rPr>
        <w:t>Wrote supporting code for web applications.</w:t>
      </w:r>
    </w:p>
    <w:p w14:paraId="2FCF94A6" w14:textId="77777777" w:rsidR="00B16826" w:rsidRPr="00235466" w:rsidRDefault="00B16826" w:rsidP="00B16826">
      <w:pPr>
        <w:numPr>
          <w:ilvl w:val="0"/>
          <w:numId w:val="21"/>
        </w:numPr>
        <w:shd w:val="clear" w:color="auto" w:fill="FFFFFF"/>
        <w:rPr>
          <w:rFonts w:asciiTheme="majorHAnsi" w:hAnsiTheme="majorHAnsi"/>
          <w:color w:val="3A3A3A"/>
          <w:lang w:val="en-IN" w:eastAsia="en-IN"/>
        </w:rPr>
      </w:pPr>
      <w:r w:rsidRPr="00235466">
        <w:rPr>
          <w:rFonts w:asciiTheme="majorHAnsi" w:hAnsiTheme="majorHAnsi"/>
          <w:color w:val="3A3A3A"/>
          <w:bdr w:val="none" w:sz="0" w:space="0" w:color="auto" w:frame="1"/>
          <w:lang w:val="en-IN" w:eastAsia="en-IN"/>
        </w:rPr>
        <w:t>Selected programming tools and languages.</w:t>
      </w:r>
    </w:p>
    <w:p w14:paraId="771353E5" w14:textId="77777777" w:rsidR="00B16826" w:rsidRPr="00235466" w:rsidRDefault="00B16826" w:rsidP="00B16826">
      <w:pPr>
        <w:numPr>
          <w:ilvl w:val="0"/>
          <w:numId w:val="21"/>
        </w:numPr>
        <w:shd w:val="clear" w:color="auto" w:fill="FFFFFF"/>
        <w:rPr>
          <w:rFonts w:asciiTheme="majorHAnsi" w:hAnsiTheme="majorHAnsi"/>
          <w:color w:val="3A3A3A"/>
          <w:lang w:val="en-IN" w:eastAsia="en-IN"/>
        </w:rPr>
      </w:pPr>
      <w:r w:rsidRPr="00235466">
        <w:rPr>
          <w:rFonts w:asciiTheme="majorHAnsi" w:hAnsiTheme="majorHAnsi"/>
          <w:color w:val="3A3A3A"/>
          <w:bdr w:val="none" w:sz="0" w:space="0" w:color="auto" w:frame="1"/>
          <w:lang w:val="en-IN" w:eastAsia="en-IN"/>
        </w:rPr>
        <w:t>Conducted website analytics for clients.</w:t>
      </w:r>
    </w:p>
    <w:p w14:paraId="74B3B498" w14:textId="77777777" w:rsidR="00B16826" w:rsidRPr="00235466" w:rsidRDefault="00B16826" w:rsidP="00B16826">
      <w:pPr>
        <w:numPr>
          <w:ilvl w:val="0"/>
          <w:numId w:val="21"/>
        </w:numPr>
        <w:shd w:val="clear" w:color="auto" w:fill="FFFFFF"/>
        <w:rPr>
          <w:rFonts w:asciiTheme="majorHAnsi" w:hAnsiTheme="majorHAnsi"/>
          <w:color w:val="3A3A3A"/>
          <w:lang w:val="en-IN" w:eastAsia="en-IN"/>
        </w:rPr>
      </w:pPr>
      <w:r w:rsidRPr="00235466">
        <w:rPr>
          <w:rFonts w:asciiTheme="majorHAnsi" w:hAnsiTheme="majorHAnsi"/>
          <w:color w:val="3A3A3A"/>
          <w:bdr w:val="none" w:sz="0" w:space="0" w:color="auto" w:frame="1"/>
          <w:lang w:val="en-IN" w:eastAsia="en-IN"/>
        </w:rPr>
        <w:t>Prepared recommendations and courses of actions and discussed these with the company.</w:t>
      </w:r>
    </w:p>
    <w:p w14:paraId="76BAFAB4" w14:textId="77777777" w:rsidR="00B16826" w:rsidRPr="00235466" w:rsidRDefault="00B16826" w:rsidP="00B16826">
      <w:pPr>
        <w:numPr>
          <w:ilvl w:val="0"/>
          <w:numId w:val="21"/>
        </w:numPr>
        <w:shd w:val="clear" w:color="auto" w:fill="FFFFFF"/>
        <w:rPr>
          <w:rFonts w:asciiTheme="majorHAnsi" w:hAnsiTheme="majorHAnsi"/>
          <w:color w:val="3A3A3A"/>
          <w:lang w:val="en-IN" w:eastAsia="en-IN"/>
        </w:rPr>
      </w:pPr>
      <w:r w:rsidRPr="00235466">
        <w:rPr>
          <w:rFonts w:asciiTheme="majorHAnsi" w:hAnsiTheme="majorHAnsi"/>
          <w:color w:val="3A3A3A"/>
          <w:bdr w:val="none" w:sz="0" w:space="0" w:color="auto" w:frame="1"/>
          <w:lang w:val="en-IN" w:eastAsia="en-IN"/>
        </w:rPr>
        <w:t>Documented performance metrics on all websites.</w:t>
      </w:r>
    </w:p>
    <w:p w14:paraId="1CA7481A" w14:textId="77777777" w:rsidR="00F95822" w:rsidRPr="00235466" w:rsidRDefault="00B16826" w:rsidP="00F95822">
      <w:pPr>
        <w:numPr>
          <w:ilvl w:val="0"/>
          <w:numId w:val="21"/>
        </w:numPr>
        <w:pBdr>
          <w:top w:val="nil"/>
          <w:left w:val="nil"/>
          <w:bottom w:val="nil"/>
          <w:right w:val="nil"/>
          <w:between w:val="nil"/>
          <w:bar w:val="nil"/>
        </w:pBdr>
        <w:shd w:val="clear" w:color="auto" w:fill="FFFFFF"/>
        <w:rPr>
          <w:rFonts w:asciiTheme="majorHAnsi" w:eastAsia="Verdana" w:hAnsiTheme="majorHAnsi"/>
          <w:color w:val="auto"/>
        </w:rPr>
      </w:pPr>
      <w:r w:rsidRPr="00235466">
        <w:rPr>
          <w:rFonts w:asciiTheme="majorHAnsi" w:hAnsiTheme="majorHAnsi"/>
          <w:color w:val="3A3A3A"/>
          <w:bdr w:val="none" w:sz="0" w:space="0" w:color="auto" w:frame="1"/>
          <w:lang w:val="en-IN" w:eastAsia="en-IN"/>
        </w:rPr>
        <w:t>Designed and updated security measures on all websites.</w:t>
      </w:r>
    </w:p>
    <w:p w14:paraId="5A39BBE3" w14:textId="77777777" w:rsidR="00F95822" w:rsidRPr="00235466" w:rsidRDefault="00F95822">
      <w:pPr>
        <w:pBdr>
          <w:top w:val="nil"/>
          <w:left w:val="nil"/>
          <w:bottom w:val="nil"/>
          <w:right w:val="nil"/>
          <w:between w:val="nil"/>
          <w:bar w:val="nil"/>
        </w:pBdr>
        <w:rPr>
          <w:rFonts w:asciiTheme="majorHAnsi" w:eastAsia="Verdana" w:hAnsiTheme="majorHAnsi"/>
          <w:b/>
          <w:bCs/>
          <w:color w:val="auto"/>
        </w:rPr>
      </w:pPr>
    </w:p>
    <w:p w14:paraId="28A704BA" w14:textId="77777777" w:rsidR="00172D3A" w:rsidRPr="00235466" w:rsidRDefault="00F86528" w:rsidP="00172D3A">
      <w:pPr>
        <w:pBdr>
          <w:top w:val="nil"/>
          <w:left w:val="nil"/>
          <w:bottom w:val="nil"/>
          <w:right w:val="nil"/>
          <w:between w:val="nil"/>
          <w:bar w:val="nil"/>
        </w:pBdr>
        <w:rPr>
          <w:rFonts w:asciiTheme="majorHAnsi" w:eastAsia="Verdana" w:hAnsiTheme="majorHAnsi"/>
          <w:b/>
          <w:bCs/>
          <w:color w:val="auto"/>
        </w:rPr>
      </w:pPr>
      <w:r w:rsidRPr="00235466">
        <w:rPr>
          <w:rFonts w:asciiTheme="majorHAnsi" w:eastAsia="Verdana" w:hAnsiTheme="majorHAnsi"/>
          <w:color w:val="auto"/>
        </w:rPr>
        <w:t>6</w:t>
      </w:r>
      <w:r w:rsidR="00172D3A" w:rsidRPr="00235466">
        <w:rPr>
          <w:rFonts w:asciiTheme="majorHAnsi" w:eastAsia="Verdana" w:hAnsiTheme="majorHAnsi"/>
          <w:color w:val="auto"/>
        </w:rPr>
        <w:t>.</w:t>
      </w:r>
      <w:r w:rsidR="00172D3A" w:rsidRPr="00235466">
        <w:rPr>
          <w:rFonts w:asciiTheme="majorHAnsi" w:eastAsia="Verdana" w:hAnsiTheme="majorHAnsi"/>
          <w:b/>
          <w:bCs/>
          <w:color w:val="auto"/>
        </w:rPr>
        <w:t xml:space="preserve"> Web Developer</w:t>
      </w:r>
    </w:p>
    <w:p w14:paraId="304682E2" w14:textId="77777777" w:rsidR="00172D3A" w:rsidRPr="00235466" w:rsidRDefault="00172D3A" w:rsidP="00172D3A">
      <w:pPr>
        <w:pBdr>
          <w:top w:val="nil"/>
          <w:left w:val="nil"/>
          <w:bottom w:val="nil"/>
          <w:right w:val="nil"/>
          <w:between w:val="nil"/>
          <w:bar w:val="nil"/>
        </w:pBdr>
        <w:ind w:left="720"/>
        <w:rPr>
          <w:rFonts w:asciiTheme="majorHAnsi" w:eastAsia="Verdana" w:hAnsiTheme="majorHAnsi"/>
          <w:color w:val="auto"/>
        </w:rPr>
      </w:pPr>
      <w:r w:rsidRPr="00235466">
        <w:rPr>
          <w:rFonts w:asciiTheme="majorHAnsi" w:eastAsia="Verdana" w:hAnsiTheme="majorHAnsi"/>
          <w:color w:val="auto"/>
        </w:rPr>
        <w:t>Tech-hunt. | Hyderabad, India.</w:t>
      </w:r>
    </w:p>
    <w:p w14:paraId="19BDF925" w14:textId="77777777" w:rsidR="00172D3A" w:rsidRPr="00235466" w:rsidRDefault="00172D3A" w:rsidP="00172D3A">
      <w:pPr>
        <w:pBdr>
          <w:top w:val="nil"/>
          <w:left w:val="nil"/>
          <w:bottom w:val="nil"/>
          <w:right w:val="nil"/>
          <w:between w:val="nil"/>
          <w:bar w:val="nil"/>
        </w:pBdr>
        <w:ind w:left="720"/>
        <w:rPr>
          <w:rFonts w:asciiTheme="majorHAnsi" w:eastAsia="Verdana" w:hAnsiTheme="majorHAnsi"/>
          <w:color w:val="auto"/>
        </w:rPr>
      </w:pPr>
      <w:r w:rsidRPr="00235466">
        <w:rPr>
          <w:rFonts w:asciiTheme="majorHAnsi" w:eastAsia="Verdana" w:hAnsiTheme="majorHAnsi"/>
          <w:color w:val="auto"/>
        </w:rPr>
        <w:t xml:space="preserve">Nov 2013 – </w:t>
      </w:r>
      <w:r w:rsidR="00F95822" w:rsidRPr="00235466">
        <w:rPr>
          <w:rFonts w:asciiTheme="majorHAnsi" w:eastAsia="Verdana" w:hAnsiTheme="majorHAnsi"/>
          <w:color w:val="auto"/>
        </w:rPr>
        <w:t>Aug 2014</w:t>
      </w:r>
    </w:p>
    <w:p w14:paraId="130FB3EF" w14:textId="77EF3223" w:rsidR="00B16826" w:rsidRPr="00235466" w:rsidRDefault="00A66FFC" w:rsidP="00B16826">
      <w:pPr>
        <w:pStyle w:val="ListParagraph"/>
        <w:numPr>
          <w:ilvl w:val="0"/>
          <w:numId w:val="19"/>
        </w:numPr>
        <w:shd w:val="clear" w:color="auto" w:fill="FFFFFF"/>
        <w:rPr>
          <w:rFonts w:asciiTheme="majorHAnsi" w:hAnsiTheme="majorHAnsi"/>
          <w:color w:val="3A3A3A"/>
          <w:lang w:val="en-IN" w:eastAsia="en-IN"/>
        </w:rPr>
      </w:pPr>
      <w:r w:rsidRPr="00235466">
        <w:rPr>
          <w:rFonts w:asciiTheme="majorHAnsi" w:hAnsiTheme="majorHAnsi"/>
          <w:color w:val="3A3A3A"/>
          <w:bdr w:val="none" w:sz="0" w:space="0" w:color="auto" w:frame="1"/>
          <w:lang w:val="en-IN" w:eastAsia="en-IN"/>
        </w:rPr>
        <w:t>Analysed</w:t>
      </w:r>
      <w:r w:rsidR="00B16826" w:rsidRPr="00235466">
        <w:rPr>
          <w:rFonts w:asciiTheme="majorHAnsi" w:hAnsiTheme="majorHAnsi"/>
          <w:color w:val="3A3A3A"/>
          <w:bdr w:val="none" w:sz="0" w:space="0" w:color="auto" w:frame="1"/>
          <w:lang w:val="en-IN" w:eastAsia="en-IN"/>
        </w:rPr>
        <w:t xml:space="preserve"> user requirements for website.</w:t>
      </w:r>
    </w:p>
    <w:p w14:paraId="2C02B560" w14:textId="77777777" w:rsidR="00B16826" w:rsidRPr="00235466" w:rsidRDefault="00B16826" w:rsidP="00B16826">
      <w:pPr>
        <w:pStyle w:val="ListParagraph"/>
        <w:numPr>
          <w:ilvl w:val="0"/>
          <w:numId w:val="19"/>
        </w:numPr>
        <w:shd w:val="clear" w:color="auto" w:fill="FFFFFF"/>
        <w:rPr>
          <w:rFonts w:asciiTheme="majorHAnsi" w:hAnsiTheme="majorHAnsi"/>
          <w:color w:val="3A3A3A"/>
          <w:lang w:val="en-IN" w:eastAsia="en-IN"/>
        </w:rPr>
      </w:pPr>
      <w:r w:rsidRPr="00235466">
        <w:rPr>
          <w:rFonts w:asciiTheme="majorHAnsi" w:hAnsiTheme="majorHAnsi"/>
          <w:color w:val="3A3A3A"/>
          <w:bdr w:val="none" w:sz="0" w:space="0" w:color="auto" w:frame="1"/>
          <w:lang w:val="en-IN" w:eastAsia="en-IN"/>
        </w:rPr>
        <w:t>Created web applications to support website functions.</w:t>
      </w:r>
    </w:p>
    <w:p w14:paraId="516F141D" w14:textId="77777777" w:rsidR="00B16826" w:rsidRPr="00235466" w:rsidRDefault="00B16826" w:rsidP="00B16826">
      <w:pPr>
        <w:pStyle w:val="ListParagraph"/>
        <w:numPr>
          <w:ilvl w:val="0"/>
          <w:numId w:val="19"/>
        </w:numPr>
        <w:shd w:val="clear" w:color="auto" w:fill="FFFFFF"/>
        <w:rPr>
          <w:rFonts w:asciiTheme="majorHAnsi" w:hAnsiTheme="majorHAnsi"/>
          <w:color w:val="3A3A3A"/>
          <w:lang w:val="en-IN" w:eastAsia="en-IN"/>
        </w:rPr>
      </w:pPr>
      <w:r w:rsidRPr="00235466">
        <w:rPr>
          <w:rFonts w:asciiTheme="majorHAnsi" w:hAnsiTheme="majorHAnsi"/>
          <w:color w:val="3A3A3A"/>
          <w:bdr w:val="none" w:sz="0" w:space="0" w:color="auto" w:frame="1"/>
          <w:lang w:val="en-IN" w:eastAsia="en-IN"/>
        </w:rPr>
        <w:t>Designed a proxy server to act as backup for confidential files.</w:t>
      </w:r>
    </w:p>
    <w:p w14:paraId="2319439E" w14:textId="77777777" w:rsidR="00B16826" w:rsidRPr="00235466" w:rsidRDefault="00B16826" w:rsidP="00B16826">
      <w:pPr>
        <w:pStyle w:val="ListParagraph"/>
        <w:numPr>
          <w:ilvl w:val="0"/>
          <w:numId w:val="19"/>
        </w:numPr>
        <w:shd w:val="clear" w:color="auto" w:fill="FFFFFF"/>
        <w:rPr>
          <w:rFonts w:asciiTheme="majorHAnsi" w:hAnsiTheme="majorHAnsi"/>
          <w:color w:val="3A3A3A"/>
          <w:lang w:val="en-IN" w:eastAsia="en-IN"/>
        </w:rPr>
      </w:pPr>
      <w:r w:rsidRPr="00235466">
        <w:rPr>
          <w:rFonts w:asciiTheme="majorHAnsi" w:hAnsiTheme="majorHAnsi"/>
          <w:color w:val="3A3A3A"/>
          <w:bdr w:val="none" w:sz="0" w:space="0" w:color="auto" w:frame="1"/>
          <w:lang w:val="en-IN" w:eastAsia="en-IN"/>
        </w:rPr>
        <w:t>Conducted audits on website functionality and other IT systems.</w:t>
      </w:r>
    </w:p>
    <w:p w14:paraId="3F7911E1" w14:textId="77777777" w:rsidR="00B16826" w:rsidRPr="00235466" w:rsidRDefault="00B16826" w:rsidP="00B16826">
      <w:pPr>
        <w:pStyle w:val="ListParagraph"/>
        <w:numPr>
          <w:ilvl w:val="0"/>
          <w:numId w:val="19"/>
        </w:numPr>
        <w:shd w:val="clear" w:color="auto" w:fill="FFFFFF"/>
        <w:rPr>
          <w:rFonts w:asciiTheme="majorHAnsi" w:hAnsiTheme="majorHAnsi"/>
          <w:color w:val="3A3A3A"/>
          <w:lang w:val="en-IN" w:eastAsia="en-IN"/>
        </w:rPr>
      </w:pPr>
      <w:r w:rsidRPr="00235466">
        <w:rPr>
          <w:rFonts w:asciiTheme="majorHAnsi" w:hAnsiTheme="majorHAnsi"/>
          <w:color w:val="3A3A3A"/>
          <w:bdr w:val="none" w:sz="0" w:space="0" w:color="auto" w:frame="1"/>
          <w:lang w:val="en-IN" w:eastAsia="en-IN"/>
        </w:rPr>
        <w:t>Set up security system for data integrity and protection.</w:t>
      </w:r>
    </w:p>
    <w:p w14:paraId="29C32981" w14:textId="77777777" w:rsidR="00B16826" w:rsidRPr="00235466" w:rsidRDefault="00B16826" w:rsidP="00B16826">
      <w:pPr>
        <w:pStyle w:val="ListParagraph"/>
        <w:numPr>
          <w:ilvl w:val="0"/>
          <w:numId w:val="19"/>
        </w:numPr>
        <w:shd w:val="clear" w:color="auto" w:fill="FFFFFF"/>
        <w:rPr>
          <w:rFonts w:asciiTheme="majorHAnsi" w:hAnsiTheme="majorHAnsi"/>
          <w:color w:val="3A3A3A"/>
          <w:lang w:val="en-IN" w:eastAsia="en-IN"/>
        </w:rPr>
      </w:pPr>
      <w:r w:rsidRPr="00235466">
        <w:rPr>
          <w:rFonts w:asciiTheme="majorHAnsi" w:hAnsiTheme="majorHAnsi"/>
          <w:color w:val="3A3A3A"/>
          <w:bdr w:val="none" w:sz="0" w:space="0" w:color="auto" w:frame="1"/>
          <w:lang w:val="en-IN" w:eastAsia="en-IN"/>
        </w:rPr>
        <w:t>Developed system interaction or system diagrams.</w:t>
      </w:r>
    </w:p>
    <w:p w14:paraId="7D0AA2FF" w14:textId="77777777" w:rsidR="00B16826" w:rsidRPr="00235466" w:rsidRDefault="00B16826" w:rsidP="00B16826">
      <w:pPr>
        <w:pStyle w:val="ListParagraph"/>
        <w:numPr>
          <w:ilvl w:val="0"/>
          <w:numId w:val="19"/>
        </w:numPr>
        <w:shd w:val="clear" w:color="auto" w:fill="FFFFFF"/>
        <w:rPr>
          <w:rFonts w:asciiTheme="majorHAnsi" w:hAnsiTheme="majorHAnsi"/>
          <w:color w:val="3A3A3A"/>
          <w:lang w:val="en-IN" w:eastAsia="en-IN"/>
        </w:rPr>
      </w:pPr>
      <w:r w:rsidRPr="00235466">
        <w:rPr>
          <w:rFonts w:asciiTheme="majorHAnsi" w:hAnsiTheme="majorHAnsi"/>
          <w:color w:val="3A3A3A"/>
          <w:bdr w:val="none" w:sz="0" w:space="0" w:color="auto" w:frame="1"/>
          <w:lang w:val="en-IN" w:eastAsia="en-IN"/>
        </w:rPr>
        <w:t>Carried out website updates.</w:t>
      </w:r>
    </w:p>
    <w:p w14:paraId="41C8F396" w14:textId="77777777" w:rsidR="006E0612" w:rsidRPr="00235466" w:rsidRDefault="006E0612" w:rsidP="006E0612">
      <w:pPr>
        <w:pBdr>
          <w:top w:val="nil"/>
          <w:left w:val="nil"/>
          <w:bottom w:val="nil"/>
          <w:right w:val="nil"/>
          <w:between w:val="nil"/>
          <w:bar w:val="nil"/>
        </w:pBdr>
        <w:ind w:left="720"/>
        <w:rPr>
          <w:rFonts w:asciiTheme="majorHAnsi" w:eastAsia="Verdana" w:hAnsiTheme="majorHAnsi"/>
          <w:b/>
          <w:bCs/>
          <w:color w:val="auto"/>
        </w:rPr>
      </w:pPr>
    </w:p>
    <w:p w14:paraId="28C5862B" w14:textId="77777777" w:rsidR="006E0612" w:rsidRPr="00235466" w:rsidRDefault="00F86528" w:rsidP="006E0612">
      <w:pPr>
        <w:pBdr>
          <w:top w:val="nil"/>
          <w:left w:val="nil"/>
          <w:bottom w:val="nil"/>
          <w:right w:val="nil"/>
          <w:between w:val="nil"/>
          <w:bar w:val="nil"/>
        </w:pBdr>
        <w:rPr>
          <w:rFonts w:asciiTheme="majorHAnsi" w:eastAsia="Verdana" w:hAnsiTheme="majorHAnsi"/>
          <w:b/>
          <w:bCs/>
          <w:color w:val="auto"/>
        </w:rPr>
      </w:pPr>
      <w:r w:rsidRPr="00235466">
        <w:rPr>
          <w:rFonts w:asciiTheme="majorHAnsi" w:eastAsia="Verdana" w:hAnsiTheme="majorHAnsi"/>
          <w:color w:val="auto"/>
        </w:rPr>
        <w:t>7</w:t>
      </w:r>
      <w:r w:rsidR="006E0612" w:rsidRPr="00235466">
        <w:rPr>
          <w:rFonts w:asciiTheme="majorHAnsi" w:eastAsia="Verdana" w:hAnsiTheme="majorHAnsi"/>
          <w:color w:val="auto"/>
        </w:rPr>
        <w:t>.</w:t>
      </w:r>
      <w:r w:rsidR="006E0612" w:rsidRPr="00235466">
        <w:rPr>
          <w:rFonts w:asciiTheme="majorHAnsi" w:eastAsia="Verdana" w:hAnsiTheme="majorHAnsi"/>
          <w:b/>
          <w:bCs/>
          <w:color w:val="auto"/>
        </w:rPr>
        <w:t xml:space="preserve"> Web Developer</w:t>
      </w:r>
    </w:p>
    <w:p w14:paraId="087123DF" w14:textId="77777777" w:rsidR="006E0612" w:rsidRPr="00235466" w:rsidRDefault="00304A86" w:rsidP="006E0612">
      <w:pPr>
        <w:pBdr>
          <w:top w:val="nil"/>
          <w:left w:val="nil"/>
          <w:bottom w:val="nil"/>
          <w:right w:val="nil"/>
          <w:between w:val="nil"/>
          <w:bar w:val="nil"/>
        </w:pBdr>
        <w:ind w:left="720"/>
        <w:rPr>
          <w:rFonts w:asciiTheme="majorHAnsi" w:eastAsia="Verdana" w:hAnsiTheme="majorHAnsi"/>
          <w:color w:val="auto"/>
        </w:rPr>
      </w:pPr>
      <w:r w:rsidRPr="00235466">
        <w:rPr>
          <w:rFonts w:asciiTheme="majorHAnsi" w:eastAsia="Verdana" w:hAnsiTheme="majorHAnsi"/>
          <w:color w:val="auto"/>
        </w:rPr>
        <w:t>INFO ONLINE PAGES</w:t>
      </w:r>
      <w:r w:rsidR="006E0612" w:rsidRPr="00235466">
        <w:rPr>
          <w:rFonts w:asciiTheme="majorHAnsi" w:eastAsia="Verdana" w:hAnsiTheme="majorHAnsi"/>
          <w:color w:val="auto"/>
        </w:rPr>
        <w:t>. | Hyderabad, India.</w:t>
      </w:r>
    </w:p>
    <w:p w14:paraId="5BF436F7" w14:textId="77777777" w:rsidR="006E0612" w:rsidRPr="00235466" w:rsidRDefault="00F95822" w:rsidP="006E0612">
      <w:pPr>
        <w:pBdr>
          <w:top w:val="nil"/>
          <w:left w:val="nil"/>
          <w:bottom w:val="nil"/>
          <w:right w:val="nil"/>
          <w:between w:val="nil"/>
          <w:bar w:val="nil"/>
        </w:pBdr>
        <w:ind w:left="720"/>
        <w:rPr>
          <w:rFonts w:asciiTheme="majorHAnsi" w:eastAsia="Verdana" w:hAnsiTheme="majorHAnsi"/>
          <w:color w:val="auto"/>
        </w:rPr>
      </w:pPr>
      <w:r w:rsidRPr="00235466">
        <w:rPr>
          <w:rFonts w:asciiTheme="majorHAnsi" w:eastAsia="Verdana" w:hAnsiTheme="majorHAnsi"/>
          <w:color w:val="auto"/>
        </w:rPr>
        <w:t>May</w:t>
      </w:r>
      <w:r w:rsidR="00172D3A" w:rsidRPr="00235466">
        <w:rPr>
          <w:rFonts w:asciiTheme="majorHAnsi" w:eastAsia="Verdana" w:hAnsiTheme="majorHAnsi"/>
          <w:color w:val="auto"/>
        </w:rPr>
        <w:t xml:space="preserve"> 2012</w:t>
      </w:r>
      <w:r w:rsidR="006E0612" w:rsidRPr="00235466">
        <w:rPr>
          <w:rFonts w:asciiTheme="majorHAnsi" w:eastAsia="Verdana" w:hAnsiTheme="majorHAnsi"/>
          <w:color w:val="auto"/>
        </w:rPr>
        <w:t xml:space="preserve"> – </w:t>
      </w:r>
      <w:r w:rsidR="00172D3A" w:rsidRPr="00235466">
        <w:rPr>
          <w:rFonts w:asciiTheme="majorHAnsi" w:eastAsia="Verdana" w:hAnsiTheme="majorHAnsi"/>
          <w:color w:val="auto"/>
        </w:rPr>
        <w:t>Oct 201</w:t>
      </w:r>
      <w:r w:rsidR="00306B82" w:rsidRPr="00235466">
        <w:rPr>
          <w:rFonts w:asciiTheme="majorHAnsi" w:eastAsia="Verdana" w:hAnsiTheme="majorHAnsi"/>
          <w:color w:val="auto"/>
        </w:rPr>
        <w:t>3</w:t>
      </w:r>
    </w:p>
    <w:p w14:paraId="7CC9BBFF" w14:textId="77777777" w:rsidR="00B16826" w:rsidRPr="00235466" w:rsidRDefault="00B16826" w:rsidP="00B16826">
      <w:pPr>
        <w:pStyle w:val="ListParagraph"/>
        <w:numPr>
          <w:ilvl w:val="0"/>
          <w:numId w:val="23"/>
        </w:numPr>
        <w:shd w:val="clear" w:color="auto" w:fill="FFFFFF"/>
        <w:spacing w:before="100" w:beforeAutospacing="1" w:after="100" w:afterAutospacing="1"/>
        <w:rPr>
          <w:rFonts w:asciiTheme="majorHAnsi" w:hAnsiTheme="majorHAnsi"/>
          <w:color w:val="333333"/>
          <w:lang w:val="en-IN" w:eastAsia="en-IN"/>
        </w:rPr>
      </w:pPr>
      <w:r w:rsidRPr="00235466">
        <w:rPr>
          <w:rFonts w:asciiTheme="majorHAnsi" w:hAnsiTheme="majorHAnsi"/>
          <w:color w:val="333333"/>
          <w:lang w:val="en-IN" w:eastAsia="en-IN"/>
        </w:rPr>
        <w:t>Assisted with all aspects of the development life-cycle, including requirement gathering, preparing accurate reports, maintaining database and other tasks as required</w:t>
      </w:r>
    </w:p>
    <w:p w14:paraId="03554DA7" w14:textId="77777777" w:rsidR="00B16826" w:rsidRPr="00235466" w:rsidRDefault="00B16826" w:rsidP="00B16826">
      <w:pPr>
        <w:pStyle w:val="ListParagraph"/>
        <w:numPr>
          <w:ilvl w:val="0"/>
          <w:numId w:val="23"/>
        </w:numPr>
        <w:shd w:val="clear" w:color="auto" w:fill="FFFFFF"/>
        <w:spacing w:before="100" w:beforeAutospacing="1" w:after="100" w:afterAutospacing="1"/>
        <w:rPr>
          <w:rFonts w:asciiTheme="majorHAnsi" w:hAnsiTheme="majorHAnsi"/>
          <w:color w:val="333333"/>
          <w:lang w:val="en-IN" w:eastAsia="en-IN"/>
        </w:rPr>
      </w:pPr>
      <w:r w:rsidRPr="00235466">
        <w:rPr>
          <w:rFonts w:asciiTheme="majorHAnsi" w:hAnsiTheme="majorHAnsi"/>
          <w:color w:val="333333"/>
          <w:lang w:val="en-IN" w:eastAsia="en-IN"/>
        </w:rPr>
        <w:t>Worked under the guidance of senior PHP developer to design and code new features or enhancements for existing web applications</w:t>
      </w:r>
    </w:p>
    <w:p w14:paraId="7ACC7A4C" w14:textId="77777777" w:rsidR="00B16826" w:rsidRPr="00235466" w:rsidRDefault="00B16826" w:rsidP="00B16826">
      <w:pPr>
        <w:pStyle w:val="ListParagraph"/>
        <w:numPr>
          <w:ilvl w:val="0"/>
          <w:numId w:val="23"/>
        </w:numPr>
        <w:shd w:val="clear" w:color="auto" w:fill="FFFFFF"/>
        <w:spacing w:before="100" w:beforeAutospacing="1" w:after="100" w:afterAutospacing="1"/>
        <w:rPr>
          <w:rFonts w:asciiTheme="majorHAnsi" w:hAnsiTheme="majorHAnsi"/>
          <w:color w:val="333333"/>
          <w:lang w:val="en-IN" w:eastAsia="en-IN"/>
        </w:rPr>
      </w:pPr>
      <w:r w:rsidRPr="00235466">
        <w:rPr>
          <w:rFonts w:asciiTheme="majorHAnsi" w:hAnsiTheme="majorHAnsi"/>
          <w:color w:val="333333"/>
          <w:lang w:val="en-IN" w:eastAsia="en-IN"/>
        </w:rPr>
        <w:t>Collaborated with the testing team to perform unit testing on individual modules as well as find and fix bugs in programs</w:t>
      </w:r>
    </w:p>
    <w:p w14:paraId="6CDAA357" w14:textId="77777777" w:rsidR="00B16826" w:rsidRPr="00235466" w:rsidRDefault="00B16826" w:rsidP="00B16826">
      <w:pPr>
        <w:pStyle w:val="ListParagraph"/>
        <w:numPr>
          <w:ilvl w:val="0"/>
          <w:numId w:val="23"/>
        </w:numPr>
        <w:shd w:val="clear" w:color="auto" w:fill="FFFFFF"/>
        <w:spacing w:before="100" w:beforeAutospacing="1" w:after="100" w:afterAutospacing="1"/>
        <w:rPr>
          <w:rFonts w:asciiTheme="majorHAnsi" w:hAnsiTheme="majorHAnsi"/>
          <w:color w:val="333333"/>
          <w:lang w:val="en-IN" w:eastAsia="en-IN"/>
        </w:rPr>
      </w:pPr>
      <w:r w:rsidRPr="00235466">
        <w:rPr>
          <w:rFonts w:asciiTheme="majorHAnsi" w:hAnsiTheme="majorHAnsi"/>
          <w:color w:val="333333"/>
          <w:lang w:val="en-IN" w:eastAsia="en-IN"/>
        </w:rPr>
        <w:t>Ensured code is documented consistently throughout the development process by listing proper and concise descriptions</w:t>
      </w:r>
    </w:p>
    <w:p w14:paraId="1F8EC4A8" w14:textId="77777777" w:rsidR="00B16826" w:rsidRPr="00235466" w:rsidRDefault="00B16826" w:rsidP="00B16826">
      <w:pPr>
        <w:pStyle w:val="ListParagraph"/>
        <w:numPr>
          <w:ilvl w:val="0"/>
          <w:numId w:val="23"/>
        </w:numPr>
        <w:shd w:val="clear" w:color="auto" w:fill="FFFFFF"/>
        <w:spacing w:before="100" w:beforeAutospacing="1" w:after="100" w:afterAutospacing="1"/>
        <w:rPr>
          <w:rFonts w:asciiTheme="majorHAnsi" w:hAnsiTheme="majorHAnsi"/>
          <w:color w:val="333333"/>
          <w:lang w:val="en-IN" w:eastAsia="en-IN"/>
        </w:rPr>
      </w:pPr>
      <w:r w:rsidRPr="00235466">
        <w:rPr>
          <w:rFonts w:asciiTheme="majorHAnsi" w:hAnsiTheme="majorHAnsi"/>
          <w:color w:val="333333"/>
          <w:lang w:val="en-IN" w:eastAsia="en-IN"/>
        </w:rPr>
        <w:t>Obtained hands-on experience of working with different open-source technologies, agile and scrum methodology, and understood the entire SDLC in corporate environment</w:t>
      </w:r>
    </w:p>
    <w:p w14:paraId="716AB2AF" w14:textId="77777777" w:rsidR="00E118D2" w:rsidRPr="00235466" w:rsidRDefault="00B16826" w:rsidP="00E118D2">
      <w:pPr>
        <w:pStyle w:val="ListParagraph"/>
        <w:numPr>
          <w:ilvl w:val="0"/>
          <w:numId w:val="23"/>
        </w:numPr>
        <w:pBdr>
          <w:top w:val="nil"/>
          <w:left w:val="nil"/>
          <w:bottom w:val="nil"/>
          <w:right w:val="nil"/>
          <w:between w:val="nil"/>
          <w:bar w:val="nil"/>
        </w:pBdr>
        <w:shd w:val="clear" w:color="auto" w:fill="FFFFFF"/>
        <w:spacing w:before="100" w:beforeAutospacing="1" w:after="100" w:afterAutospacing="1"/>
        <w:rPr>
          <w:rFonts w:asciiTheme="majorHAnsi" w:eastAsia="Verdana" w:hAnsiTheme="majorHAnsi"/>
          <w:b/>
          <w:bCs/>
          <w:color w:val="auto"/>
        </w:rPr>
      </w:pPr>
      <w:r w:rsidRPr="00235466">
        <w:rPr>
          <w:rFonts w:asciiTheme="majorHAnsi" w:hAnsiTheme="majorHAnsi"/>
          <w:color w:val="333333"/>
          <w:lang w:val="en-IN" w:eastAsia="en-IN"/>
        </w:rPr>
        <w:t>Attended daily stand-up meetings and collaborated with other interns to prioritize product features as well as worked under deadlines to deliver optimum product to the clients</w:t>
      </w:r>
    </w:p>
    <w:p w14:paraId="79200A1D" w14:textId="77777777" w:rsidR="001D4F46" w:rsidRPr="00235466" w:rsidRDefault="00B56FEC" w:rsidP="00E118D2">
      <w:pPr>
        <w:pBdr>
          <w:top w:val="nil"/>
          <w:left w:val="nil"/>
          <w:bottom w:val="nil"/>
          <w:right w:val="nil"/>
          <w:between w:val="nil"/>
          <w:bar w:val="nil"/>
        </w:pBdr>
        <w:shd w:val="clear" w:color="auto" w:fill="FFFFFF"/>
        <w:spacing w:before="100" w:beforeAutospacing="1" w:after="100" w:afterAutospacing="1"/>
        <w:rPr>
          <w:rFonts w:asciiTheme="majorHAnsi" w:eastAsia="Verdana" w:hAnsiTheme="majorHAnsi"/>
          <w:b/>
          <w:bCs/>
          <w:color w:val="auto"/>
        </w:rPr>
      </w:pPr>
      <w:r w:rsidRPr="00235466">
        <w:rPr>
          <w:rFonts w:asciiTheme="majorHAnsi" w:eastAsia="Verdana" w:hAnsiTheme="majorHAnsi"/>
          <w:b/>
          <w:bCs/>
          <w:color w:val="auto"/>
        </w:rPr>
        <w:t>Educational Qualifications:</w:t>
      </w:r>
    </w:p>
    <w:p w14:paraId="773CFBB2" w14:textId="32216139" w:rsidR="001D4F46" w:rsidRPr="00235466" w:rsidRDefault="00A66FFC" w:rsidP="00E97D6E">
      <w:pPr>
        <w:numPr>
          <w:ilvl w:val="0"/>
          <w:numId w:val="5"/>
        </w:numPr>
        <w:pBdr>
          <w:top w:val="nil"/>
          <w:left w:val="nil"/>
          <w:bottom w:val="nil"/>
          <w:right w:val="nil"/>
          <w:between w:val="nil"/>
          <w:bar w:val="nil"/>
        </w:pBdr>
        <w:spacing w:line="360" w:lineRule="auto"/>
        <w:rPr>
          <w:rFonts w:asciiTheme="majorHAnsi" w:eastAsia="Verdana" w:hAnsiTheme="majorHAnsi"/>
          <w:color w:val="auto"/>
        </w:rPr>
      </w:pPr>
      <w:r w:rsidRPr="00235466">
        <w:rPr>
          <w:rFonts w:asciiTheme="majorHAnsi" w:eastAsia="Verdana" w:hAnsiTheme="majorHAnsi"/>
          <w:color w:val="auto"/>
        </w:rPr>
        <w:t>B. Tech</w:t>
      </w:r>
      <w:r w:rsidR="00B56FEC" w:rsidRPr="00235466">
        <w:rPr>
          <w:rFonts w:asciiTheme="majorHAnsi" w:eastAsia="Verdana" w:hAnsiTheme="majorHAnsi"/>
          <w:color w:val="auto"/>
        </w:rPr>
        <w:t xml:space="preserve"> with specialization in </w:t>
      </w:r>
      <w:r w:rsidR="009F4465" w:rsidRPr="00235466">
        <w:rPr>
          <w:rFonts w:asciiTheme="majorHAnsi" w:eastAsia="Verdana" w:hAnsiTheme="majorHAnsi"/>
          <w:color w:val="auto"/>
        </w:rPr>
        <w:t xml:space="preserve">Electrical </w:t>
      </w:r>
      <w:r w:rsidR="003E7BEE" w:rsidRPr="00235466">
        <w:rPr>
          <w:rFonts w:asciiTheme="majorHAnsi" w:eastAsia="Verdana" w:hAnsiTheme="majorHAnsi"/>
          <w:color w:val="auto"/>
        </w:rPr>
        <w:t>Engineering</w:t>
      </w:r>
      <w:r w:rsidR="00B56FEC" w:rsidRPr="00235466">
        <w:rPr>
          <w:rFonts w:asciiTheme="majorHAnsi" w:eastAsia="Verdana" w:hAnsiTheme="majorHAnsi"/>
          <w:color w:val="auto"/>
        </w:rPr>
        <w:t xml:space="preserve"> from</w:t>
      </w:r>
      <w:r w:rsidR="000B5244" w:rsidRPr="00235466">
        <w:rPr>
          <w:rFonts w:asciiTheme="majorHAnsi" w:eastAsia="Verdana" w:hAnsiTheme="majorHAnsi"/>
          <w:color w:val="auto"/>
        </w:rPr>
        <w:t xml:space="preserve"> </w:t>
      </w:r>
      <w:r w:rsidR="009F4465" w:rsidRPr="00235466">
        <w:rPr>
          <w:rFonts w:asciiTheme="majorHAnsi" w:eastAsia="Verdana" w:hAnsiTheme="majorHAnsi"/>
          <w:color w:val="auto"/>
        </w:rPr>
        <w:t xml:space="preserve">Sri </w:t>
      </w:r>
      <w:proofErr w:type="spellStart"/>
      <w:r w:rsidR="009F4465" w:rsidRPr="00235466">
        <w:rPr>
          <w:rFonts w:asciiTheme="majorHAnsi" w:eastAsia="Verdana" w:hAnsiTheme="majorHAnsi"/>
          <w:color w:val="auto"/>
        </w:rPr>
        <w:t>sivani</w:t>
      </w:r>
      <w:proofErr w:type="spellEnd"/>
      <w:r w:rsidR="00B56FEC" w:rsidRPr="00235466">
        <w:rPr>
          <w:rFonts w:asciiTheme="majorHAnsi" w:eastAsia="Verdana" w:hAnsiTheme="majorHAnsi"/>
          <w:color w:val="auto"/>
        </w:rPr>
        <w:t xml:space="preserve"> Collage of Engineering (JNTUK)</w:t>
      </w:r>
      <w:r w:rsidR="0021688E" w:rsidRPr="00235466">
        <w:rPr>
          <w:rFonts w:asciiTheme="majorHAnsi" w:eastAsia="Verdana" w:hAnsiTheme="majorHAnsi"/>
          <w:color w:val="auto"/>
        </w:rPr>
        <w:t xml:space="preserve"> in 2010</w:t>
      </w:r>
      <w:r w:rsidR="00B56FEC" w:rsidRPr="00235466">
        <w:rPr>
          <w:rFonts w:asciiTheme="majorHAnsi" w:eastAsia="Verdana" w:hAnsiTheme="majorHAnsi"/>
          <w:color w:val="auto"/>
        </w:rPr>
        <w:t>, Andhra Pradesh.</w:t>
      </w:r>
    </w:p>
    <w:p w14:paraId="0F36BFE0" w14:textId="210A139B" w:rsidR="0021688E" w:rsidRPr="00235466" w:rsidRDefault="0021688E" w:rsidP="00E97D6E">
      <w:pPr>
        <w:numPr>
          <w:ilvl w:val="0"/>
          <w:numId w:val="5"/>
        </w:numPr>
        <w:pBdr>
          <w:top w:val="nil"/>
          <w:left w:val="nil"/>
          <w:bottom w:val="nil"/>
          <w:right w:val="nil"/>
          <w:between w:val="nil"/>
          <w:bar w:val="nil"/>
        </w:pBdr>
        <w:spacing w:line="360" w:lineRule="auto"/>
        <w:rPr>
          <w:rFonts w:asciiTheme="majorHAnsi" w:eastAsia="Verdana" w:hAnsiTheme="majorHAnsi"/>
          <w:color w:val="auto"/>
        </w:rPr>
      </w:pPr>
      <w:r w:rsidRPr="00235466">
        <w:rPr>
          <w:rFonts w:asciiTheme="majorHAnsi" w:eastAsia="Verdana" w:hAnsiTheme="majorHAnsi"/>
          <w:color w:val="auto"/>
        </w:rPr>
        <w:t xml:space="preserve">Inter in M.P.C From Sri Chaitanya college in </w:t>
      </w:r>
      <w:r w:rsidR="00A66FFC" w:rsidRPr="00235466">
        <w:rPr>
          <w:rFonts w:asciiTheme="majorHAnsi" w:eastAsia="Verdana" w:hAnsiTheme="majorHAnsi"/>
          <w:color w:val="auto"/>
        </w:rPr>
        <w:t>2006, Andhra</w:t>
      </w:r>
      <w:r w:rsidRPr="00235466">
        <w:rPr>
          <w:rFonts w:asciiTheme="majorHAnsi" w:eastAsia="Verdana" w:hAnsiTheme="majorHAnsi"/>
          <w:color w:val="auto"/>
        </w:rPr>
        <w:t xml:space="preserve"> Pradesh.</w:t>
      </w:r>
    </w:p>
    <w:p w14:paraId="70DAF980" w14:textId="012FABAD" w:rsidR="0021688E" w:rsidRPr="00235466" w:rsidRDefault="00A66FFC" w:rsidP="00E97D6E">
      <w:pPr>
        <w:numPr>
          <w:ilvl w:val="0"/>
          <w:numId w:val="5"/>
        </w:numPr>
        <w:pBdr>
          <w:top w:val="nil"/>
          <w:left w:val="nil"/>
          <w:bottom w:val="nil"/>
          <w:right w:val="nil"/>
          <w:between w:val="nil"/>
          <w:bar w:val="nil"/>
        </w:pBdr>
        <w:spacing w:line="360" w:lineRule="auto"/>
        <w:rPr>
          <w:rFonts w:asciiTheme="majorHAnsi" w:eastAsia="Verdana" w:hAnsiTheme="majorHAnsi"/>
          <w:color w:val="auto"/>
        </w:rPr>
      </w:pPr>
      <w:r w:rsidRPr="00235466">
        <w:rPr>
          <w:rFonts w:asciiTheme="majorHAnsi" w:eastAsia="Verdana" w:hAnsiTheme="majorHAnsi"/>
          <w:color w:val="auto"/>
        </w:rPr>
        <w:t>SSC from</w:t>
      </w:r>
      <w:r w:rsidR="0021688E" w:rsidRPr="00235466">
        <w:rPr>
          <w:rFonts w:asciiTheme="majorHAnsi" w:eastAsia="Verdana" w:hAnsiTheme="majorHAnsi"/>
          <w:color w:val="auto"/>
        </w:rPr>
        <w:t xml:space="preserve"> </w:t>
      </w:r>
      <w:r w:rsidR="000B5244" w:rsidRPr="00235466">
        <w:rPr>
          <w:rFonts w:asciiTheme="majorHAnsi" w:eastAsia="Verdana" w:hAnsiTheme="majorHAnsi"/>
          <w:color w:val="auto"/>
        </w:rPr>
        <w:t>vidya</w:t>
      </w:r>
      <w:r w:rsidRPr="00235466">
        <w:rPr>
          <w:rFonts w:asciiTheme="majorHAnsi" w:eastAsia="Verdana" w:hAnsiTheme="majorHAnsi"/>
          <w:color w:val="auto"/>
        </w:rPr>
        <w:t xml:space="preserve"> Bharati gurukul am</w:t>
      </w:r>
      <w:r w:rsidR="000B5244" w:rsidRPr="00235466">
        <w:rPr>
          <w:rFonts w:asciiTheme="majorHAnsi" w:eastAsia="Verdana" w:hAnsiTheme="majorHAnsi"/>
          <w:color w:val="auto"/>
        </w:rPr>
        <w:t xml:space="preserve"> in </w:t>
      </w:r>
      <w:r w:rsidRPr="00235466">
        <w:rPr>
          <w:rFonts w:asciiTheme="majorHAnsi" w:eastAsia="Verdana" w:hAnsiTheme="majorHAnsi"/>
          <w:color w:val="auto"/>
        </w:rPr>
        <w:t>2004, Andhra Pradesh</w:t>
      </w:r>
    </w:p>
    <w:p w14:paraId="72A3D3EC" w14:textId="77777777" w:rsidR="00E97D6E" w:rsidRPr="00235466" w:rsidRDefault="00E97D6E">
      <w:pPr>
        <w:pBdr>
          <w:top w:val="nil"/>
          <w:left w:val="nil"/>
          <w:bottom w:val="nil"/>
          <w:right w:val="nil"/>
          <w:between w:val="nil"/>
          <w:bar w:val="nil"/>
        </w:pBdr>
        <w:rPr>
          <w:rFonts w:asciiTheme="majorHAnsi" w:eastAsia="Verdana" w:hAnsiTheme="majorHAnsi"/>
          <w:b/>
          <w:bCs/>
          <w:color w:val="auto"/>
        </w:rPr>
      </w:pPr>
    </w:p>
    <w:p w14:paraId="5324646A" w14:textId="77777777" w:rsidR="00365155" w:rsidRPr="00235466" w:rsidRDefault="00B56FEC">
      <w:pPr>
        <w:pBdr>
          <w:top w:val="nil"/>
          <w:left w:val="nil"/>
          <w:bottom w:val="nil"/>
          <w:right w:val="nil"/>
          <w:between w:val="nil"/>
          <w:bar w:val="nil"/>
        </w:pBdr>
        <w:rPr>
          <w:rFonts w:asciiTheme="majorHAnsi" w:eastAsia="Verdana" w:hAnsiTheme="majorHAnsi"/>
          <w:b/>
          <w:bCs/>
          <w:color w:val="auto"/>
        </w:rPr>
      </w:pPr>
      <w:r w:rsidRPr="00235466">
        <w:rPr>
          <w:rFonts w:asciiTheme="majorHAnsi" w:eastAsia="Verdana" w:hAnsiTheme="majorHAnsi"/>
          <w:b/>
          <w:bCs/>
          <w:color w:val="auto"/>
        </w:rPr>
        <w:t xml:space="preserve">Professional Summary: </w:t>
      </w:r>
    </w:p>
    <w:p w14:paraId="0D0B940D" w14:textId="79E342A4" w:rsidR="00FC5936" w:rsidRPr="00235466" w:rsidRDefault="007E63BC">
      <w:pPr>
        <w:pBdr>
          <w:top w:val="nil"/>
          <w:left w:val="nil"/>
          <w:bottom w:val="nil"/>
          <w:right w:val="nil"/>
          <w:between w:val="nil"/>
          <w:bar w:val="nil"/>
        </w:pBdr>
        <w:rPr>
          <w:rFonts w:asciiTheme="majorHAnsi" w:eastAsia="Verdana" w:hAnsiTheme="majorHAnsi"/>
          <w:b/>
          <w:bCs/>
          <w:color w:val="auto"/>
        </w:rPr>
      </w:pPr>
      <w:proofErr w:type="spellStart"/>
      <w:r w:rsidRPr="00235466">
        <w:rPr>
          <w:rFonts w:asciiTheme="majorHAnsi" w:eastAsia="Verdana" w:hAnsiTheme="majorHAnsi"/>
          <w:b/>
          <w:bCs/>
          <w:color w:val="auto"/>
        </w:rPr>
        <w:t>Rapicon</w:t>
      </w:r>
      <w:proofErr w:type="spellEnd"/>
      <w:r w:rsidRPr="00235466">
        <w:rPr>
          <w:rFonts w:asciiTheme="majorHAnsi" w:eastAsia="Verdana" w:hAnsiTheme="majorHAnsi"/>
          <w:b/>
          <w:bCs/>
          <w:color w:val="auto"/>
        </w:rPr>
        <w:t xml:space="preserve"> </w:t>
      </w:r>
      <w:r w:rsidR="00A66FFC" w:rsidRPr="00235466">
        <w:rPr>
          <w:rFonts w:asciiTheme="majorHAnsi" w:eastAsia="Verdana" w:hAnsiTheme="majorHAnsi"/>
          <w:b/>
          <w:bCs/>
          <w:color w:val="auto"/>
        </w:rPr>
        <w:t>DBS:</w:t>
      </w:r>
    </w:p>
    <w:p w14:paraId="680282CC" w14:textId="77777777" w:rsidR="007E63BC" w:rsidRPr="00235466" w:rsidRDefault="007E63BC" w:rsidP="007E63BC">
      <w:pPr>
        <w:rPr>
          <w:rFonts w:asciiTheme="majorHAnsi" w:eastAsia="Verdana" w:hAnsiTheme="majorHAnsi"/>
          <w:color w:val="auto"/>
        </w:rPr>
      </w:pPr>
      <w:proofErr w:type="spellStart"/>
      <w:r w:rsidRPr="00235466">
        <w:rPr>
          <w:rFonts w:asciiTheme="majorHAnsi" w:eastAsia="Verdana" w:hAnsiTheme="majorHAnsi"/>
          <w:color w:val="auto"/>
        </w:rPr>
        <w:t>RapiCon</w:t>
      </w:r>
      <w:proofErr w:type="spellEnd"/>
      <w:r w:rsidRPr="00235466">
        <w:rPr>
          <w:rFonts w:asciiTheme="majorHAnsi" w:eastAsia="Verdana" w:hAnsiTheme="majorHAnsi"/>
          <w:color w:val="auto"/>
        </w:rPr>
        <w:t xml:space="preserve"> Digital Business Suite (DBS) helps you make the best use of People, Processes, Information, and Technology in order to increase service levels and, at the same time, reduce operational costs. We have helped our clients in cost reductions, revenue increases, and significant improvements to both customer service and employee satisfaction.</w:t>
      </w:r>
    </w:p>
    <w:p w14:paraId="63D4AD30" w14:textId="77777777" w:rsidR="007E63BC" w:rsidRPr="00235466" w:rsidRDefault="007E63BC">
      <w:pPr>
        <w:pBdr>
          <w:top w:val="nil"/>
          <w:left w:val="nil"/>
          <w:bottom w:val="nil"/>
          <w:right w:val="nil"/>
          <w:between w:val="nil"/>
          <w:bar w:val="nil"/>
        </w:pBdr>
        <w:rPr>
          <w:rFonts w:asciiTheme="majorHAnsi" w:eastAsia="Verdana" w:hAnsiTheme="majorHAnsi"/>
          <w:b/>
          <w:bCs/>
          <w:color w:val="auto"/>
        </w:rPr>
      </w:pPr>
    </w:p>
    <w:p w14:paraId="73004147" w14:textId="45E896AD" w:rsidR="00FC5936" w:rsidRPr="00235466" w:rsidRDefault="00A66FFC">
      <w:pPr>
        <w:pBdr>
          <w:top w:val="nil"/>
          <w:left w:val="nil"/>
          <w:bottom w:val="nil"/>
          <w:right w:val="nil"/>
          <w:between w:val="nil"/>
          <w:bar w:val="nil"/>
        </w:pBdr>
        <w:rPr>
          <w:rFonts w:asciiTheme="majorHAnsi" w:eastAsia="Verdana" w:hAnsiTheme="majorHAnsi"/>
          <w:b/>
          <w:bCs/>
          <w:color w:val="auto"/>
        </w:rPr>
      </w:pPr>
      <w:r w:rsidRPr="00235466">
        <w:rPr>
          <w:rFonts w:asciiTheme="majorHAnsi" w:eastAsia="Verdana" w:hAnsiTheme="majorHAnsi"/>
          <w:b/>
          <w:bCs/>
          <w:color w:val="auto"/>
        </w:rPr>
        <w:lastRenderedPageBreak/>
        <w:t>ACS:</w:t>
      </w:r>
      <w:r w:rsidR="007E63BC" w:rsidRPr="00235466">
        <w:rPr>
          <w:rFonts w:asciiTheme="majorHAnsi" w:eastAsia="Verdana" w:hAnsiTheme="majorHAnsi"/>
          <w:b/>
          <w:bCs/>
          <w:color w:val="auto"/>
        </w:rPr>
        <w:t xml:space="preserve"> </w:t>
      </w:r>
    </w:p>
    <w:p w14:paraId="4E37C5BA" w14:textId="5C4C52E1" w:rsidR="002E157A" w:rsidRPr="00235466" w:rsidRDefault="00F121CE">
      <w:pPr>
        <w:pBdr>
          <w:top w:val="nil"/>
          <w:left w:val="nil"/>
          <w:bottom w:val="nil"/>
          <w:right w:val="nil"/>
          <w:between w:val="nil"/>
          <w:bar w:val="nil"/>
        </w:pBdr>
        <w:rPr>
          <w:rFonts w:asciiTheme="majorHAnsi" w:eastAsia="Verdana" w:hAnsiTheme="majorHAnsi"/>
          <w:color w:val="auto"/>
        </w:rPr>
      </w:pPr>
      <w:r w:rsidRPr="00235466">
        <w:rPr>
          <w:rFonts w:asciiTheme="majorHAnsi" w:eastAsia="Verdana" w:hAnsiTheme="majorHAnsi"/>
          <w:color w:val="auto"/>
        </w:rPr>
        <w:t>Consultant is a student who is looking for a job and a new opportunity when he approaches us we will pro-vide him a login credential so that he can log in into our application. here we will assign an opt recruiter to a consultant to polish their skills if needed provide training on technology for good skills if needed. After training consultant will be in marketing, he will be led by Bench sales he who will approach for different cli-</w:t>
      </w:r>
      <w:proofErr w:type="spellStart"/>
      <w:r w:rsidRPr="00235466">
        <w:rPr>
          <w:rFonts w:asciiTheme="majorHAnsi" w:eastAsia="Verdana" w:hAnsiTheme="majorHAnsi"/>
          <w:color w:val="auto"/>
        </w:rPr>
        <w:t>ent</w:t>
      </w:r>
      <w:proofErr w:type="spellEnd"/>
      <w:r w:rsidRPr="00235466">
        <w:rPr>
          <w:rFonts w:asciiTheme="majorHAnsi" w:eastAsia="Verdana" w:hAnsiTheme="majorHAnsi"/>
          <w:color w:val="auto"/>
        </w:rPr>
        <w:t xml:space="preserve"> and vendors to place the consultant. we will run complete payroll of consultant and timesheet as </w:t>
      </w:r>
      <w:r w:rsidR="00A66FFC" w:rsidRPr="00235466">
        <w:rPr>
          <w:rFonts w:asciiTheme="majorHAnsi" w:eastAsia="Verdana" w:hAnsiTheme="majorHAnsi"/>
          <w:color w:val="auto"/>
        </w:rPr>
        <w:t>well. In</w:t>
      </w:r>
      <w:r w:rsidR="00D957BB" w:rsidRPr="00235466">
        <w:rPr>
          <w:rFonts w:asciiTheme="majorHAnsi" w:eastAsia="Verdana" w:hAnsiTheme="majorHAnsi"/>
          <w:color w:val="auto"/>
        </w:rPr>
        <w:t xml:space="preserve"> this project we use</w:t>
      </w:r>
      <w:r w:rsidR="007E63BC" w:rsidRPr="00235466">
        <w:rPr>
          <w:rFonts w:asciiTheme="majorHAnsi" w:eastAsia="Verdana" w:hAnsiTheme="majorHAnsi"/>
          <w:color w:val="auto"/>
        </w:rPr>
        <w:t xml:space="preserve"> </w:t>
      </w:r>
      <w:r w:rsidR="00A66FFC" w:rsidRPr="00235466">
        <w:rPr>
          <w:rFonts w:asciiTheme="majorHAnsi" w:eastAsia="Verdana" w:hAnsiTheme="majorHAnsi"/>
          <w:color w:val="auto"/>
        </w:rPr>
        <w:t>Laravel</w:t>
      </w:r>
      <w:r w:rsidR="007021C0" w:rsidRPr="00235466">
        <w:rPr>
          <w:rFonts w:asciiTheme="majorHAnsi" w:eastAsia="Verdana" w:hAnsiTheme="majorHAnsi"/>
          <w:color w:val="auto"/>
        </w:rPr>
        <w:t>,</w:t>
      </w:r>
      <w:r w:rsidR="007E63BC" w:rsidRPr="00235466">
        <w:rPr>
          <w:rFonts w:asciiTheme="majorHAnsi" w:eastAsia="Verdana" w:hAnsiTheme="majorHAnsi"/>
          <w:color w:val="auto"/>
        </w:rPr>
        <w:t xml:space="preserve"> </w:t>
      </w:r>
      <w:r w:rsidR="00A66FFC" w:rsidRPr="00235466">
        <w:rPr>
          <w:rFonts w:asciiTheme="majorHAnsi" w:eastAsia="Verdana" w:hAnsiTheme="majorHAnsi"/>
          <w:color w:val="auto"/>
        </w:rPr>
        <w:t>Vue</w:t>
      </w:r>
      <w:r w:rsidR="007021C0" w:rsidRPr="00235466">
        <w:rPr>
          <w:rFonts w:asciiTheme="majorHAnsi" w:eastAsia="Verdana" w:hAnsiTheme="majorHAnsi"/>
          <w:color w:val="auto"/>
        </w:rPr>
        <w:t xml:space="preserve"> </w:t>
      </w:r>
      <w:proofErr w:type="spellStart"/>
      <w:r w:rsidR="007021C0" w:rsidRPr="00235466">
        <w:rPr>
          <w:rFonts w:asciiTheme="majorHAnsi" w:eastAsia="Verdana" w:hAnsiTheme="majorHAnsi"/>
          <w:color w:val="auto"/>
        </w:rPr>
        <w:t>js</w:t>
      </w:r>
      <w:proofErr w:type="spellEnd"/>
      <w:r w:rsidR="007021C0" w:rsidRPr="00235466">
        <w:rPr>
          <w:rFonts w:asciiTheme="majorHAnsi" w:eastAsia="Verdana" w:hAnsiTheme="majorHAnsi"/>
          <w:color w:val="auto"/>
        </w:rPr>
        <w:t>,</w:t>
      </w:r>
      <w:r w:rsidR="007E63BC" w:rsidRPr="00235466">
        <w:rPr>
          <w:rFonts w:asciiTheme="majorHAnsi" w:eastAsia="Verdana" w:hAnsiTheme="majorHAnsi"/>
          <w:color w:val="auto"/>
        </w:rPr>
        <w:t xml:space="preserve"> </w:t>
      </w:r>
      <w:r w:rsidR="00A66FFC" w:rsidRPr="00235466">
        <w:rPr>
          <w:rFonts w:asciiTheme="majorHAnsi" w:eastAsia="Verdana" w:hAnsiTheme="majorHAnsi"/>
          <w:color w:val="auto"/>
        </w:rPr>
        <w:t>MySQL.</w:t>
      </w:r>
    </w:p>
    <w:p w14:paraId="0E27B00A" w14:textId="77777777" w:rsidR="00021A01" w:rsidRPr="00235466" w:rsidRDefault="00021A01">
      <w:pPr>
        <w:pBdr>
          <w:top w:val="nil"/>
          <w:left w:val="nil"/>
          <w:bottom w:val="nil"/>
          <w:right w:val="nil"/>
          <w:between w:val="nil"/>
          <w:bar w:val="nil"/>
        </w:pBdr>
        <w:rPr>
          <w:rFonts w:asciiTheme="majorHAnsi" w:eastAsia="Verdana" w:hAnsiTheme="majorHAnsi"/>
          <w:color w:val="auto"/>
        </w:rPr>
      </w:pPr>
    </w:p>
    <w:p w14:paraId="5B36AB49" w14:textId="17A6805B" w:rsidR="004579C2" w:rsidRPr="00235466" w:rsidRDefault="004579C2" w:rsidP="004579C2">
      <w:pPr>
        <w:pBdr>
          <w:top w:val="nil"/>
          <w:left w:val="nil"/>
          <w:bottom w:val="nil"/>
          <w:right w:val="nil"/>
          <w:between w:val="nil"/>
          <w:bar w:val="nil"/>
        </w:pBdr>
        <w:jc w:val="both"/>
        <w:rPr>
          <w:rFonts w:asciiTheme="majorHAnsi" w:eastAsia="Verdana" w:hAnsiTheme="majorHAnsi"/>
          <w:b/>
          <w:bCs/>
          <w:color w:val="auto"/>
        </w:rPr>
      </w:pPr>
      <w:proofErr w:type="spellStart"/>
      <w:r w:rsidRPr="00235466">
        <w:rPr>
          <w:rFonts w:asciiTheme="majorHAnsi" w:eastAsia="Verdana" w:hAnsiTheme="majorHAnsi"/>
          <w:b/>
          <w:bCs/>
          <w:color w:val="auto"/>
        </w:rPr>
        <w:t>Golars</w:t>
      </w:r>
      <w:proofErr w:type="spellEnd"/>
      <w:r w:rsidRPr="00235466">
        <w:rPr>
          <w:rFonts w:asciiTheme="majorHAnsi" w:eastAsia="Verdana" w:hAnsiTheme="majorHAnsi"/>
          <w:b/>
          <w:bCs/>
          <w:color w:val="auto"/>
        </w:rPr>
        <w:t xml:space="preserve"> </w:t>
      </w:r>
      <w:r w:rsidR="00A66FFC" w:rsidRPr="00235466">
        <w:rPr>
          <w:rFonts w:asciiTheme="majorHAnsi" w:eastAsia="Verdana" w:hAnsiTheme="majorHAnsi"/>
          <w:b/>
          <w:bCs/>
          <w:color w:val="auto"/>
        </w:rPr>
        <w:t>tank:</w:t>
      </w:r>
      <w:r w:rsidR="007E63BC" w:rsidRPr="00235466">
        <w:rPr>
          <w:rFonts w:asciiTheme="majorHAnsi" w:eastAsia="Verdana" w:hAnsiTheme="majorHAnsi"/>
          <w:b/>
          <w:bCs/>
          <w:color w:val="auto"/>
        </w:rPr>
        <w:t xml:space="preserve"> </w:t>
      </w:r>
    </w:p>
    <w:p w14:paraId="1DC1F1BF" w14:textId="121384D3" w:rsidR="00BF0759" w:rsidRPr="00235466" w:rsidRDefault="00BF0759" w:rsidP="004579C2">
      <w:pPr>
        <w:pBdr>
          <w:top w:val="nil"/>
          <w:left w:val="nil"/>
          <w:bottom w:val="nil"/>
          <w:right w:val="nil"/>
          <w:between w:val="nil"/>
          <w:bar w:val="nil"/>
        </w:pBdr>
        <w:jc w:val="both"/>
        <w:rPr>
          <w:rFonts w:asciiTheme="majorHAnsi" w:eastAsia="Verdana" w:hAnsiTheme="majorHAnsi"/>
          <w:b/>
          <w:bCs/>
          <w:color w:val="auto"/>
        </w:rPr>
      </w:pPr>
      <w:r w:rsidRPr="00235466">
        <w:rPr>
          <w:rFonts w:asciiTheme="majorHAnsi" w:hAnsiTheme="majorHAnsi"/>
          <w:color w:val="auto"/>
        </w:rPr>
        <w:t xml:space="preserve">This project is about gas stations maintains by </w:t>
      </w:r>
      <w:proofErr w:type="spellStart"/>
      <w:r w:rsidRPr="00235466">
        <w:rPr>
          <w:rFonts w:asciiTheme="majorHAnsi" w:hAnsiTheme="majorHAnsi"/>
          <w:color w:val="auto"/>
        </w:rPr>
        <w:t>Golars</w:t>
      </w:r>
      <w:proofErr w:type="spellEnd"/>
      <w:r w:rsidRPr="00235466">
        <w:rPr>
          <w:rFonts w:asciiTheme="majorHAnsi" w:hAnsiTheme="majorHAnsi"/>
          <w:color w:val="auto"/>
        </w:rPr>
        <w:t xml:space="preserve"> company, monthly reports and </w:t>
      </w:r>
      <w:r w:rsidR="00A66FFC" w:rsidRPr="00235466">
        <w:rPr>
          <w:rFonts w:asciiTheme="majorHAnsi" w:hAnsiTheme="majorHAnsi"/>
          <w:color w:val="auto"/>
        </w:rPr>
        <w:t>No. of</w:t>
      </w:r>
      <w:r w:rsidRPr="00235466">
        <w:rPr>
          <w:rFonts w:asciiTheme="majorHAnsi" w:hAnsiTheme="majorHAnsi"/>
          <w:color w:val="auto"/>
        </w:rPr>
        <w:t xml:space="preserve"> gas stations maintained by users and </w:t>
      </w:r>
      <w:r w:rsidR="00A66FFC" w:rsidRPr="00235466">
        <w:rPr>
          <w:rFonts w:asciiTheme="majorHAnsi" w:hAnsiTheme="majorHAnsi"/>
          <w:color w:val="auto"/>
        </w:rPr>
        <w:t>No. of</w:t>
      </w:r>
      <w:r w:rsidRPr="00235466">
        <w:rPr>
          <w:rFonts w:asciiTheme="majorHAnsi" w:hAnsiTheme="majorHAnsi"/>
          <w:color w:val="auto"/>
        </w:rPr>
        <w:t xml:space="preserve"> tanks which they have monthly maintenance report and payment method and no of companies tracking with this application. It is developed by support of sales force using SOAP API Integrations CRUD operations Help of Laravel packages</w:t>
      </w:r>
    </w:p>
    <w:p w14:paraId="60061E4C" w14:textId="77777777" w:rsidR="004579C2" w:rsidRPr="00235466" w:rsidRDefault="004579C2" w:rsidP="004579C2">
      <w:pPr>
        <w:pBdr>
          <w:top w:val="nil"/>
          <w:left w:val="nil"/>
          <w:bottom w:val="nil"/>
          <w:right w:val="nil"/>
          <w:between w:val="nil"/>
          <w:bar w:val="nil"/>
        </w:pBdr>
        <w:jc w:val="both"/>
        <w:rPr>
          <w:rFonts w:asciiTheme="majorHAnsi" w:eastAsia="Verdana" w:hAnsiTheme="majorHAnsi"/>
          <w:b/>
          <w:bCs/>
          <w:color w:val="auto"/>
        </w:rPr>
      </w:pPr>
    </w:p>
    <w:p w14:paraId="6534A076" w14:textId="69F52A93" w:rsidR="004579C2" w:rsidRPr="00235466" w:rsidRDefault="004579C2" w:rsidP="004579C2">
      <w:pPr>
        <w:pBdr>
          <w:top w:val="nil"/>
          <w:left w:val="nil"/>
          <w:bottom w:val="nil"/>
          <w:right w:val="nil"/>
          <w:between w:val="nil"/>
          <w:bar w:val="nil"/>
        </w:pBdr>
        <w:jc w:val="both"/>
        <w:rPr>
          <w:rFonts w:asciiTheme="majorHAnsi" w:eastAsia="Verdana" w:hAnsiTheme="majorHAnsi"/>
          <w:b/>
          <w:bCs/>
          <w:color w:val="auto"/>
        </w:rPr>
      </w:pPr>
      <w:r w:rsidRPr="00235466">
        <w:rPr>
          <w:rFonts w:asciiTheme="majorHAnsi" w:eastAsia="Verdana" w:hAnsiTheme="majorHAnsi"/>
          <w:b/>
          <w:bCs/>
          <w:color w:val="auto"/>
        </w:rPr>
        <w:t xml:space="preserve">Sales </w:t>
      </w:r>
      <w:r w:rsidR="00A66FFC" w:rsidRPr="00235466">
        <w:rPr>
          <w:rFonts w:asciiTheme="majorHAnsi" w:eastAsia="Verdana" w:hAnsiTheme="majorHAnsi"/>
          <w:b/>
          <w:bCs/>
          <w:color w:val="auto"/>
        </w:rPr>
        <w:t>CRM:</w:t>
      </w:r>
      <w:r w:rsidR="007E63BC" w:rsidRPr="00235466">
        <w:rPr>
          <w:rFonts w:asciiTheme="majorHAnsi" w:eastAsia="Verdana" w:hAnsiTheme="majorHAnsi"/>
          <w:b/>
          <w:bCs/>
          <w:color w:val="auto"/>
        </w:rPr>
        <w:t xml:space="preserve"> </w:t>
      </w:r>
    </w:p>
    <w:p w14:paraId="35487462" w14:textId="0684D90A" w:rsidR="00BF0759" w:rsidRPr="00235466" w:rsidRDefault="00BF0759" w:rsidP="004579C2">
      <w:pPr>
        <w:pBdr>
          <w:top w:val="nil"/>
          <w:left w:val="nil"/>
          <w:bottom w:val="nil"/>
          <w:right w:val="nil"/>
          <w:between w:val="nil"/>
          <w:bar w:val="nil"/>
        </w:pBdr>
        <w:jc w:val="both"/>
        <w:rPr>
          <w:rFonts w:asciiTheme="majorHAnsi" w:hAnsiTheme="majorHAnsi"/>
          <w:color w:val="auto"/>
        </w:rPr>
      </w:pPr>
      <w:r w:rsidRPr="00235466">
        <w:rPr>
          <w:rFonts w:asciiTheme="majorHAnsi" w:hAnsiTheme="majorHAnsi"/>
          <w:color w:val="auto"/>
        </w:rPr>
        <w:t xml:space="preserve">This is our own project called call </w:t>
      </w:r>
      <w:r w:rsidR="007E63BC" w:rsidRPr="00235466">
        <w:rPr>
          <w:rFonts w:asciiTheme="majorHAnsi" w:hAnsiTheme="majorHAnsi"/>
          <w:color w:val="auto"/>
        </w:rPr>
        <w:t>center</w:t>
      </w:r>
      <w:r w:rsidRPr="00235466">
        <w:rPr>
          <w:rFonts w:asciiTheme="majorHAnsi" w:hAnsiTheme="majorHAnsi"/>
          <w:color w:val="auto"/>
        </w:rPr>
        <w:t xml:space="preserve"> with this application we will track the sales employees work, and add the students by counsellors and their call status. Accounts by accountant adding, stores colleges and seminar data in to records, monthly, yearly percentages of joining of students and seminars graphs pie charts like sales force</w:t>
      </w:r>
    </w:p>
    <w:p w14:paraId="0D512654" w14:textId="77777777" w:rsidR="007E63BC" w:rsidRPr="00235466" w:rsidRDefault="007E63BC" w:rsidP="004579C2">
      <w:pPr>
        <w:pBdr>
          <w:top w:val="nil"/>
          <w:left w:val="nil"/>
          <w:bottom w:val="nil"/>
          <w:right w:val="nil"/>
          <w:between w:val="nil"/>
          <w:bar w:val="nil"/>
        </w:pBdr>
        <w:jc w:val="both"/>
        <w:rPr>
          <w:rFonts w:asciiTheme="majorHAnsi" w:hAnsiTheme="majorHAnsi"/>
          <w:color w:val="auto"/>
        </w:rPr>
      </w:pPr>
    </w:p>
    <w:p w14:paraId="6CDA92FC" w14:textId="77777777" w:rsidR="007E63BC" w:rsidRPr="00235466" w:rsidRDefault="007E63BC" w:rsidP="004579C2">
      <w:pPr>
        <w:pBdr>
          <w:top w:val="nil"/>
          <w:left w:val="nil"/>
          <w:bottom w:val="nil"/>
          <w:right w:val="nil"/>
          <w:between w:val="nil"/>
          <w:bar w:val="nil"/>
        </w:pBdr>
        <w:jc w:val="both"/>
        <w:rPr>
          <w:rFonts w:asciiTheme="majorHAnsi" w:eastAsia="Verdana" w:hAnsiTheme="majorHAnsi"/>
          <w:b/>
          <w:bCs/>
          <w:color w:val="auto"/>
        </w:rPr>
      </w:pPr>
    </w:p>
    <w:p w14:paraId="44EAFD9C" w14:textId="77777777" w:rsidR="004579C2" w:rsidRPr="00235466" w:rsidRDefault="004579C2" w:rsidP="004579C2">
      <w:pPr>
        <w:pBdr>
          <w:top w:val="nil"/>
          <w:left w:val="nil"/>
          <w:bottom w:val="nil"/>
          <w:right w:val="nil"/>
          <w:between w:val="nil"/>
          <w:bar w:val="nil"/>
        </w:pBdr>
        <w:jc w:val="both"/>
        <w:rPr>
          <w:rFonts w:asciiTheme="majorHAnsi" w:eastAsia="Verdana" w:hAnsiTheme="majorHAnsi"/>
          <w:b/>
          <w:bCs/>
          <w:color w:val="auto"/>
        </w:rPr>
      </w:pPr>
    </w:p>
    <w:p w14:paraId="1A5D4D4B" w14:textId="307EBB75" w:rsidR="00BF0759" w:rsidRPr="00235466" w:rsidRDefault="004579C2" w:rsidP="004579C2">
      <w:pPr>
        <w:pBdr>
          <w:top w:val="nil"/>
          <w:left w:val="nil"/>
          <w:bottom w:val="nil"/>
          <w:right w:val="nil"/>
          <w:between w:val="nil"/>
          <w:bar w:val="nil"/>
        </w:pBdr>
        <w:jc w:val="both"/>
        <w:rPr>
          <w:rFonts w:asciiTheme="majorHAnsi" w:hAnsiTheme="majorHAnsi"/>
          <w:color w:val="auto"/>
        </w:rPr>
      </w:pPr>
      <w:r w:rsidRPr="00235466">
        <w:rPr>
          <w:rFonts w:asciiTheme="majorHAnsi" w:eastAsia="Verdana" w:hAnsiTheme="majorHAnsi"/>
          <w:b/>
          <w:bCs/>
          <w:color w:val="auto"/>
        </w:rPr>
        <w:t>Clients</w:t>
      </w:r>
      <w:r w:rsidR="007E63BC" w:rsidRPr="00235466">
        <w:rPr>
          <w:rFonts w:asciiTheme="majorHAnsi" w:eastAsia="Verdana" w:hAnsiTheme="majorHAnsi"/>
          <w:b/>
          <w:bCs/>
          <w:color w:val="auto"/>
        </w:rPr>
        <w:t xml:space="preserve"> </w:t>
      </w:r>
      <w:r w:rsidR="00A66FFC" w:rsidRPr="00235466">
        <w:rPr>
          <w:rFonts w:asciiTheme="majorHAnsi" w:eastAsia="Verdana" w:hAnsiTheme="majorHAnsi"/>
          <w:b/>
          <w:bCs/>
          <w:color w:val="auto"/>
        </w:rPr>
        <w:t>Management:</w:t>
      </w:r>
      <w:r w:rsidR="00BF0759" w:rsidRPr="00235466">
        <w:rPr>
          <w:rFonts w:asciiTheme="majorHAnsi" w:hAnsiTheme="majorHAnsi"/>
          <w:color w:val="auto"/>
        </w:rPr>
        <w:t xml:space="preserve"> </w:t>
      </w:r>
    </w:p>
    <w:p w14:paraId="3596AA3D" w14:textId="34BC1248" w:rsidR="004579C2" w:rsidRPr="00235466" w:rsidRDefault="00BF0759" w:rsidP="00E118D2">
      <w:pPr>
        <w:pBdr>
          <w:top w:val="nil"/>
          <w:left w:val="nil"/>
          <w:bottom w:val="nil"/>
          <w:right w:val="nil"/>
          <w:between w:val="nil"/>
          <w:bar w:val="nil"/>
        </w:pBdr>
        <w:jc w:val="both"/>
        <w:rPr>
          <w:rFonts w:asciiTheme="majorHAnsi" w:hAnsiTheme="majorHAnsi"/>
          <w:color w:val="auto"/>
        </w:rPr>
      </w:pPr>
      <w:proofErr w:type="spellStart"/>
      <w:r w:rsidRPr="00235466">
        <w:rPr>
          <w:rFonts w:asciiTheme="majorHAnsi" w:hAnsiTheme="majorHAnsi"/>
          <w:color w:val="auto"/>
        </w:rPr>
        <w:t>Golars</w:t>
      </w:r>
      <w:proofErr w:type="spellEnd"/>
      <w:r w:rsidRPr="00235466">
        <w:rPr>
          <w:rFonts w:asciiTheme="majorHAnsi" w:hAnsiTheme="majorHAnsi"/>
          <w:color w:val="auto"/>
        </w:rPr>
        <w:t xml:space="preserve"> Client is a complete Tracking System for a Student. Its main purpose is to track the complete student activity from the date of joining in </w:t>
      </w:r>
      <w:proofErr w:type="spellStart"/>
      <w:r w:rsidRPr="00235466">
        <w:rPr>
          <w:rFonts w:asciiTheme="majorHAnsi" w:hAnsiTheme="majorHAnsi"/>
          <w:color w:val="auto"/>
        </w:rPr>
        <w:t>Golars</w:t>
      </w:r>
      <w:proofErr w:type="spellEnd"/>
      <w:r w:rsidRPr="00235466">
        <w:rPr>
          <w:rFonts w:asciiTheme="majorHAnsi" w:hAnsiTheme="majorHAnsi"/>
          <w:color w:val="auto"/>
        </w:rPr>
        <w:t xml:space="preserve"> Networks till he placed. It keeps track of the systematic maintenance of the data related to Student, co-curricular activities. This system strategically tracks all aspects of the student attendance in Classrooms, Real Time Labs &amp; Class Room Labs and Generate &amp; Print Attendance reports and add Material</w:t>
      </w:r>
      <w:r w:rsidR="00E118D2" w:rsidRPr="00235466">
        <w:rPr>
          <w:rFonts w:asciiTheme="majorHAnsi" w:hAnsiTheme="majorHAnsi"/>
          <w:color w:val="auto"/>
        </w:rPr>
        <w:t xml:space="preserve">s, Attachments based on </w:t>
      </w:r>
      <w:r w:rsidR="007E63BC" w:rsidRPr="00235466">
        <w:rPr>
          <w:rFonts w:asciiTheme="majorHAnsi" w:hAnsiTheme="majorHAnsi"/>
          <w:color w:val="auto"/>
        </w:rPr>
        <w:t>Course. Suppose</w:t>
      </w:r>
      <w:r w:rsidRPr="00235466">
        <w:rPr>
          <w:rFonts w:asciiTheme="majorHAnsi" w:hAnsiTheme="majorHAnsi"/>
          <w:color w:val="auto"/>
        </w:rPr>
        <w:t xml:space="preserve"> if the </w:t>
      </w:r>
      <w:r w:rsidR="00A66FFC" w:rsidRPr="00235466">
        <w:rPr>
          <w:rFonts w:asciiTheme="majorHAnsi" w:hAnsiTheme="majorHAnsi"/>
          <w:color w:val="auto"/>
        </w:rPr>
        <w:t>student</w:t>
      </w:r>
      <w:r w:rsidRPr="00235466">
        <w:rPr>
          <w:rFonts w:asciiTheme="majorHAnsi" w:hAnsiTheme="majorHAnsi"/>
          <w:color w:val="auto"/>
        </w:rPr>
        <w:t xml:space="preserve"> has stuck in first, second or any other </w:t>
      </w:r>
      <w:r w:rsidR="00A66FFC" w:rsidRPr="00235466">
        <w:rPr>
          <w:rFonts w:asciiTheme="majorHAnsi" w:hAnsiTheme="majorHAnsi"/>
          <w:color w:val="auto"/>
        </w:rPr>
        <w:t>technical</w:t>
      </w:r>
      <w:r w:rsidRPr="00235466">
        <w:rPr>
          <w:rFonts w:asciiTheme="majorHAnsi" w:hAnsiTheme="majorHAnsi"/>
          <w:color w:val="auto"/>
        </w:rPr>
        <w:t xml:space="preserve"> round in interview. </w:t>
      </w:r>
    </w:p>
    <w:p w14:paraId="4755231F" w14:textId="77777777" w:rsidR="007E63BC" w:rsidRPr="00235466" w:rsidRDefault="007E63BC" w:rsidP="00E118D2">
      <w:pPr>
        <w:pBdr>
          <w:top w:val="nil"/>
          <w:left w:val="nil"/>
          <w:bottom w:val="nil"/>
          <w:right w:val="nil"/>
          <w:between w:val="nil"/>
          <w:bar w:val="nil"/>
        </w:pBdr>
        <w:jc w:val="both"/>
        <w:rPr>
          <w:rFonts w:asciiTheme="majorHAnsi" w:eastAsia="Verdana" w:hAnsiTheme="majorHAnsi"/>
          <w:b/>
          <w:bCs/>
          <w:color w:val="auto"/>
        </w:rPr>
      </w:pPr>
    </w:p>
    <w:p w14:paraId="7D0288D0" w14:textId="58B5E16F" w:rsidR="004579C2" w:rsidRPr="00235466" w:rsidRDefault="004579C2" w:rsidP="00E118D2">
      <w:pPr>
        <w:pBdr>
          <w:top w:val="nil"/>
          <w:left w:val="nil"/>
          <w:bottom w:val="nil"/>
          <w:right w:val="nil"/>
          <w:between w:val="nil"/>
          <w:bar w:val="nil"/>
        </w:pBdr>
        <w:jc w:val="both"/>
        <w:rPr>
          <w:rFonts w:asciiTheme="majorHAnsi" w:eastAsia="Verdana" w:hAnsiTheme="majorHAnsi"/>
          <w:b/>
          <w:bCs/>
          <w:color w:val="auto"/>
        </w:rPr>
      </w:pPr>
      <w:r w:rsidRPr="00235466">
        <w:rPr>
          <w:rFonts w:asciiTheme="majorHAnsi" w:eastAsia="Verdana" w:hAnsiTheme="majorHAnsi"/>
          <w:b/>
          <w:bCs/>
          <w:color w:val="auto"/>
        </w:rPr>
        <w:t xml:space="preserve">Hospital Management </w:t>
      </w:r>
      <w:r w:rsidR="00A66FFC" w:rsidRPr="00235466">
        <w:rPr>
          <w:rFonts w:asciiTheme="majorHAnsi" w:eastAsia="Verdana" w:hAnsiTheme="majorHAnsi"/>
          <w:b/>
          <w:bCs/>
          <w:color w:val="auto"/>
        </w:rPr>
        <w:t>System:</w:t>
      </w:r>
      <w:r w:rsidR="007E63BC" w:rsidRPr="00235466">
        <w:rPr>
          <w:rFonts w:asciiTheme="majorHAnsi" w:eastAsia="Verdana" w:hAnsiTheme="majorHAnsi"/>
          <w:b/>
          <w:bCs/>
          <w:color w:val="auto"/>
        </w:rPr>
        <w:t xml:space="preserve"> </w:t>
      </w:r>
    </w:p>
    <w:p w14:paraId="73EDF929" w14:textId="3998E722" w:rsidR="004579C2" w:rsidRPr="00235466" w:rsidRDefault="004579C2" w:rsidP="00E118D2">
      <w:pPr>
        <w:pBdr>
          <w:top w:val="nil"/>
          <w:left w:val="nil"/>
          <w:bottom w:val="nil"/>
          <w:right w:val="nil"/>
          <w:between w:val="nil"/>
          <w:bar w:val="nil"/>
        </w:pBdr>
        <w:jc w:val="both"/>
        <w:rPr>
          <w:rFonts w:asciiTheme="majorHAnsi" w:hAnsiTheme="majorHAnsi"/>
          <w:color w:val="auto"/>
        </w:rPr>
      </w:pPr>
      <w:r w:rsidRPr="00235466">
        <w:rPr>
          <w:rFonts w:asciiTheme="majorHAnsi" w:hAnsiTheme="majorHAnsi"/>
          <w:color w:val="auto"/>
        </w:rPr>
        <w:t xml:space="preserve">Hospital Management System is the most complete and multi-functional hospital or medical center management system. It collaborates admin, patients, doctors, nurses, </w:t>
      </w:r>
      <w:r w:rsidR="007E63BC" w:rsidRPr="00235466">
        <w:rPr>
          <w:rFonts w:asciiTheme="majorHAnsi" w:hAnsiTheme="majorHAnsi"/>
          <w:color w:val="auto"/>
        </w:rPr>
        <w:t>laboratories</w:t>
      </w:r>
      <w:r w:rsidRPr="00235466">
        <w:rPr>
          <w:rFonts w:asciiTheme="majorHAnsi" w:hAnsiTheme="majorHAnsi"/>
          <w:color w:val="auto"/>
        </w:rPr>
        <w:t>, pharmacists, receptionist, accountants so that all the paper works and manual tiresome works can be automated easily and efficiently.</w:t>
      </w:r>
    </w:p>
    <w:p w14:paraId="4B94D5A5" w14:textId="77777777" w:rsidR="00E118D2" w:rsidRPr="00235466" w:rsidRDefault="00E118D2" w:rsidP="00E118D2">
      <w:pPr>
        <w:pBdr>
          <w:top w:val="nil"/>
          <w:left w:val="nil"/>
          <w:bottom w:val="nil"/>
          <w:right w:val="nil"/>
          <w:between w:val="nil"/>
          <w:bar w:val="nil"/>
        </w:pBdr>
        <w:jc w:val="both"/>
        <w:rPr>
          <w:rFonts w:asciiTheme="majorHAnsi" w:hAnsiTheme="majorHAnsi"/>
          <w:color w:val="auto"/>
        </w:rPr>
      </w:pPr>
    </w:p>
    <w:p w14:paraId="3DEEC669" w14:textId="77777777" w:rsidR="00E118D2" w:rsidRPr="00235466" w:rsidRDefault="00E118D2" w:rsidP="00E118D2">
      <w:pPr>
        <w:pBdr>
          <w:top w:val="nil"/>
          <w:left w:val="nil"/>
          <w:bottom w:val="nil"/>
          <w:right w:val="nil"/>
          <w:between w:val="nil"/>
          <w:bar w:val="nil"/>
        </w:pBdr>
        <w:jc w:val="both"/>
        <w:rPr>
          <w:rFonts w:asciiTheme="majorHAnsi" w:hAnsiTheme="majorHAnsi"/>
          <w:color w:val="auto"/>
        </w:rPr>
      </w:pPr>
    </w:p>
    <w:p w14:paraId="3656B9AB" w14:textId="77777777" w:rsidR="00E118D2" w:rsidRPr="00235466" w:rsidRDefault="00E118D2" w:rsidP="00E118D2">
      <w:pPr>
        <w:pBdr>
          <w:top w:val="nil"/>
          <w:left w:val="nil"/>
          <w:bottom w:val="nil"/>
          <w:right w:val="nil"/>
          <w:between w:val="nil"/>
          <w:bar w:val="nil"/>
        </w:pBdr>
        <w:jc w:val="both"/>
        <w:rPr>
          <w:rFonts w:asciiTheme="majorHAnsi" w:hAnsiTheme="majorHAnsi"/>
          <w:color w:val="auto"/>
        </w:rPr>
      </w:pPr>
    </w:p>
    <w:p w14:paraId="45FB0818" w14:textId="77777777" w:rsidR="00E118D2" w:rsidRPr="00235466" w:rsidRDefault="00E118D2" w:rsidP="00E118D2">
      <w:pPr>
        <w:rPr>
          <w:rFonts w:asciiTheme="majorHAnsi" w:eastAsia="Verdana" w:hAnsiTheme="majorHAnsi"/>
          <w:b/>
          <w:bCs/>
          <w:color w:val="auto"/>
        </w:rPr>
      </w:pPr>
    </w:p>
    <w:p w14:paraId="7EF59062" w14:textId="1FF41988" w:rsidR="00E118D2" w:rsidRPr="00235466" w:rsidRDefault="00A66FFC" w:rsidP="00E118D2">
      <w:pPr>
        <w:rPr>
          <w:rFonts w:asciiTheme="majorHAnsi" w:eastAsia="Verdana" w:hAnsiTheme="majorHAnsi"/>
          <w:b/>
          <w:bCs/>
          <w:color w:val="auto"/>
        </w:rPr>
      </w:pPr>
      <w:r w:rsidRPr="00235466">
        <w:rPr>
          <w:rFonts w:asciiTheme="majorHAnsi" w:eastAsia="Verdana" w:hAnsiTheme="majorHAnsi"/>
          <w:b/>
          <w:bCs/>
          <w:color w:val="auto"/>
        </w:rPr>
        <w:t>HRM:</w:t>
      </w:r>
      <w:r w:rsidR="007E63BC" w:rsidRPr="00235466">
        <w:rPr>
          <w:rFonts w:asciiTheme="majorHAnsi" w:eastAsia="Verdana" w:hAnsiTheme="majorHAnsi"/>
          <w:b/>
          <w:bCs/>
          <w:color w:val="auto"/>
        </w:rPr>
        <w:t xml:space="preserve"> </w:t>
      </w:r>
    </w:p>
    <w:p w14:paraId="0F0286D5" w14:textId="64995F99" w:rsidR="004579C2" w:rsidRPr="00235466" w:rsidRDefault="004579C2" w:rsidP="00E118D2">
      <w:pPr>
        <w:rPr>
          <w:rFonts w:asciiTheme="majorHAnsi" w:hAnsiTheme="majorHAnsi"/>
          <w:color w:val="auto"/>
        </w:rPr>
      </w:pPr>
      <w:r w:rsidRPr="00235466">
        <w:rPr>
          <w:rFonts w:asciiTheme="majorHAnsi" w:hAnsiTheme="majorHAnsi"/>
          <w:color w:val="auto"/>
        </w:rPr>
        <w:t xml:space="preserve">Human Resource Management System is a combination of systems and processes that connect human resource management and information technology through HRMS </w:t>
      </w:r>
      <w:r w:rsidR="007E63BC" w:rsidRPr="00235466">
        <w:rPr>
          <w:rFonts w:asciiTheme="majorHAnsi" w:hAnsiTheme="majorHAnsi"/>
          <w:color w:val="auto"/>
        </w:rPr>
        <w:t>software. Each</w:t>
      </w:r>
      <w:r w:rsidRPr="00235466">
        <w:rPr>
          <w:rFonts w:asciiTheme="majorHAnsi" w:hAnsiTheme="majorHAnsi"/>
          <w:color w:val="auto"/>
        </w:rPr>
        <w:t xml:space="preserve"> module performs a separate function within the HRMS that helps with information gathering or tracking. HRMS modules can assist with:</w:t>
      </w:r>
    </w:p>
    <w:p w14:paraId="361D1755" w14:textId="77777777" w:rsidR="004579C2" w:rsidRPr="00235466" w:rsidRDefault="004579C2" w:rsidP="004579C2">
      <w:pPr>
        <w:numPr>
          <w:ilvl w:val="0"/>
          <w:numId w:val="7"/>
        </w:numPr>
        <w:spacing w:before="100" w:beforeAutospacing="1" w:after="100" w:afterAutospacing="1"/>
        <w:rPr>
          <w:rFonts w:asciiTheme="majorHAnsi" w:hAnsiTheme="majorHAnsi"/>
          <w:color w:val="auto"/>
        </w:rPr>
      </w:pPr>
      <w:r w:rsidRPr="00235466">
        <w:rPr>
          <w:rFonts w:asciiTheme="majorHAnsi" w:hAnsiTheme="majorHAnsi"/>
          <w:color w:val="auto"/>
        </w:rPr>
        <w:t>Employee Management</w:t>
      </w:r>
    </w:p>
    <w:p w14:paraId="4F80D4B5" w14:textId="77777777" w:rsidR="004579C2" w:rsidRPr="00235466" w:rsidRDefault="004579C2" w:rsidP="004579C2">
      <w:pPr>
        <w:numPr>
          <w:ilvl w:val="0"/>
          <w:numId w:val="7"/>
        </w:numPr>
        <w:spacing w:before="60" w:after="100" w:afterAutospacing="1"/>
        <w:rPr>
          <w:rFonts w:asciiTheme="majorHAnsi" w:hAnsiTheme="majorHAnsi"/>
          <w:color w:val="auto"/>
        </w:rPr>
      </w:pPr>
      <w:r w:rsidRPr="00235466">
        <w:rPr>
          <w:rFonts w:asciiTheme="majorHAnsi" w:hAnsiTheme="majorHAnsi"/>
          <w:color w:val="auto"/>
        </w:rPr>
        <w:lastRenderedPageBreak/>
        <w:t>Leave Management</w:t>
      </w:r>
    </w:p>
    <w:p w14:paraId="6542BF9C" w14:textId="77777777" w:rsidR="004579C2" w:rsidRPr="00235466" w:rsidRDefault="004579C2" w:rsidP="004579C2">
      <w:pPr>
        <w:numPr>
          <w:ilvl w:val="0"/>
          <w:numId w:val="7"/>
        </w:numPr>
        <w:spacing w:before="60" w:after="100" w:afterAutospacing="1"/>
        <w:rPr>
          <w:rFonts w:asciiTheme="majorHAnsi" w:hAnsiTheme="majorHAnsi"/>
          <w:color w:val="auto"/>
        </w:rPr>
      </w:pPr>
      <w:r w:rsidRPr="00235466">
        <w:rPr>
          <w:rFonts w:asciiTheme="majorHAnsi" w:hAnsiTheme="majorHAnsi"/>
          <w:color w:val="auto"/>
        </w:rPr>
        <w:t>Attendance Management</w:t>
      </w:r>
    </w:p>
    <w:p w14:paraId="20AF0D23" w14:textId="77777777" w:rsidR="004579C2" w:rsidRPr="00235466" w:rsidRDefault="004579C2" w:rsidP="004579C2">
      <w:pPr>
        <w:numPr>
          <w:ilvl w:val="0"/>
          <w:numId w:val="7"/>
        </w:numPr>
        <w:pBdr>
          <w:top w:val="nil"/>
          <w:left w:val="nil"/>
          <w:bottom w:val="nil"/>
          <w:right w:val="nil"/>
          <w:between w:val="nil"/>
          <w:bar w:val="nil"/>
        </w:pBdr>
        <w:spacing w:before="60" w:after="100" w:afterAutospacing="1"/>
        <w:jc w:val="both"/>
        <w:rPr>
          <w:rFonts w:asciiTheme="majorHAnsi" w:eastAsia="Verdana" w:hAnsiTheme="majorHAnsi"/>
          <w:b/>
          <w:bCs/>
          <w:color w:val="auto"/>
        </w:rPr>
      </w:pPr>
      <w:r w:rsidRPr="00235466">
        <w:rPr>
          <w:rFonts w:asciiTheme="majorHAnsi" w:hAnsiTheme="majorHAnsi"/>
          <w:color w:val="auto"/>
        </w:rPr>
        <w:t>Team Management</w:t>
      </w:r>
    </w:p>
    <w:p w14:paraId="6F6A249B" w14:textId="28DAAFCC" w:rsidR="004579C2" w:rsidRPr="00235466" w:rsidRDefault="00A66FFC" w:rsidP="004579C2">
      <w:pPr>
        <w:pBdr>
          <w:top w:val="nil"/>
          <w:left w:val="nil"/>
          <w:bottom w:val="nil"/>
          <w:right w:val="nil"/>
          <w:between w:val="nil"/>
          <w:bar w:val="nil"/>
        </w:pBdr>
        <w:jc w:val="both"/>
        <w:rPr>
          <w:rFonts w:asciiTheme="majorHAnsi" w:eastAsia="Verdana" w:hAnsiTheme="majorHAnsi"/>
          <w:b/>
          <w:bCs/>
          <w:color w:val="auto"/>
        </w:rPr>
      </w:pPr>
      <w:r w:rsidRPr="00235466">
        <w:rPr>
          <w:rFonts w:asciiTheme="majorHAnsi" w:eastAsia="Verdana" w:hAnsiTheme="majorHAnsi"/>
          <w:b/>
          <w:bCs/>
          <w:color w:val="auto"/>
        </w:rPr>
        <w:t>AMS:</w:t>
      </w:r>
      <w:r w:rsidR="007E63BC" w:rsidRPr="00235466">
        <w:rPr>
          <w:rFonts w:asciiTheme="majorHAnsi" w:eastAsia="Verdana" w:hAnsiTheme="majorHAnsi"/>
          <w:b/>
          <w:bCs/>
          <w:color w:val="auto"/>
        </w:rPr>
        <w:t xml:space="preserve"> </w:t>
      </w:r>
    </w:p>
    <w:p w14:paraId="49A85107" w14:textId="19EA9DF8" w:rsidR="00E118D2" w:rsidRPr="00235466" w:rsidRDefault="004579C2" w:rsidP="00E118D2">
      <w:pPr>
        <w:pStyle w:val="NormalWeb"/>
        <w:spacing w:before="0" w:beforeAutospacing="0" w:after="240" w:afterAutospacing="0"/>
        <w:rPr>
          <w:rFonts w:asciiTheme="majorHAnsi" w:hAnsiTheme="majorHAnsi"/>
        </w:rPr>
      </w:pPr>
      <w:r w:rsidRPr="00235466">
        <w:rPr>
          <w:rFonts w:asciiTheme="majorHAnsi" w:hAnsiTheme="majorHAnsi"/>
        </w:rPr>
        <w:t xml:space="preserve">This project for asset management in IT Operations. Knowing who has which laptop, when it was purchased in order to depreciate it correctly, handling software licenses, </w:t>
      </w:r>
      <w:r w:rsidR="007E63BC" w:rsidRPr="00235466">
        <w:rPr>
          <w:rFonts w:asciiTheme="majorHAnsi" w:hAnsiTheme="majorHAnsi"/>
        </w:rPr>
        <w:t>etc. It</w:t>
      </w:r>
      <w:r w:rsidRPr="00235466">
        <w:rPr>
          <w:rFonts w:asciiTheme="majorHAnsi" w:hAnsiTheme="majorHAnsi"/>
        </w:rPr>
        <w:t xml:space="preserve"> is built on </w:t>
      </w:r>
      <w:hyperlink r:id="rId7" w:history="1">
        <w:r w:rsidRPr="00235466">
          <w:rPr>
            <w:rStyle w:val="Hyperlink"/>
            <w:rFonts w:asciiTheme="majorHAnsi" w:hAnsiTheme="majorHAnsi"/>
            <w:color w:val="auto"/>
          </w:rPr>
          <w:t>Laravel 5.4</w:t>
        </w:r>
      </w:hyperlink>
      <w:r w:rsidRPr="00235466">
        <w:rPr>
          <w:rFonts w:asciiTheme="majorHAnsi" w:hAnsiTheme="majorHAnsi"/>
        </w:rPr>
        <w:t>.</w:t>
      </w:r>
    </w:p>
    <w:p w14:paraId="4CEFCA3F" w14:textId="77777777" w:rsidR="004579C2" w:rsidRPr="00235466" w:rsidRDefault="004579C2" w:rsidP="00E118D2">
      <w:pPr>
        <w:pStyle w:val="NormalWeb"/>
        <w:spacing w:before="0" w:beforeAutospacing="0" w:after="240" w:afterAutospacing="0"/>
        <w:rPr>
          <w:rFonts w:asciiTheme="majorHAnsi" w:hAnsiTheme="majorHAnsi"/>
        </w:rPr>
      </w:pPr>
      <w:r w:rsidRPr="00235466">
        <w:rPr>
          <w:rStyle w:val="Strong"/>
          <w:rFonts w:asciiTheme="majorHAnsi" w:hAnsiTheme="majorHAnsi"/>
          <w:b w:val="0"/>
          <w:bCs w:val="0"/>
        </w:rPr>
        <w:t>This is web-based software</w:t>
      </w:r>
      <w:r w:rsidRPr="00235466">
        <w:rPr>
          <w:rFonts w:asciiTheme="majorHAnsi" w:hAnsiTheme="majorHAnsi"/>
        </w:rPr>
        <w:t>. This means there is no executable file (no .exe files), and it must be run on a web server and accessed through a web browser. It runs on any Mac OS, flavor of Linux, as well as Windows.</w:t>
      </w:r>
    </w:p>
    <w:p w14:paraId="4F8ECDC1" w14:textId="6BB5D2D1" w:rsidR="004579C2" w:rsidRPr="00235466" w:rsidRDefault="004579C2" w:rsidP="004579C2">
      <w:pPr>
        <w:pBdr>
          <w:top w:val="nil"/>
          <w:left w:val="nil"/>
          <w:bottom w:val="nil"/>
          <w:right w:val="nil"/>
          <w:between w:val="nil"/>
          <w:bar w:val="nil"/>
        </w:pBdr>
        <w:jc w:val="both"/>
        <w:rPr>
          <w:rFonts w:asciiTheme="majorHAnsi" w:eastAsia="Verdana" w:hAnsiTheme="majorHAnsi"/>
          <w:b/>
          <w:bCs/>
          <w:color w:val="auto"/>
        </w:rPr>
      </w:pPr>
      <w:proofErr w:type="spellStart"/>
      <w:r w:rsidRPr="00235466">
        <w:rPr>
          <w:rFonts w:asciiTheme="majorHAnsi" w:eastAsia="Verdana" w:hAnsiTheme="majorHAnsi"/>
          <w:b/>
          <w:bCs/>
          <w:color w:val="auto"/>
        </w:rPr>
        <w:t>Homoeo</w:t>
      </w:r>
      <w:proofErr w:type="spellEnd"/>
      <w:r w:rsidRPr="00235466">
        <w:rPr>
          <w:rFonts w:asciiTheme="majorHAnsi" w:eastAsia="Verdana" w:hAnsiTheme="majorHAnsi"/>
          <w:b/>
          <w:bCs/>
          <w:color w:val="auto"/>
        </w:rPr>
        <w:t xml:space="preserve"> </w:t>
      </w:r>
      <w:proofErr w:type="spellStart"/>
      <w:r w:rsidR="00A66FFC" w:rsidRPr="00235466">
        <w:rPr>
          <w:rFonts w:asciiTheme="majorHAnsi" w:eastAsia="Verdana" w:hAnsiTheme="majorHAnsi"/>
          <w:b/>
          <w:bCs/>
          <w:color w:val="auto"/>
        </w:rPr>
        <w:t>Curantur</w:t>
      </w:r>
      <w:proofErr w:type="spellEnd"/>
      <w:r w:rsidR="00A66FFC" w:rsidRPr="00235466">
        <w:rPr>
          <w:rFonts w:asciiTheme="majorHAnsi" w:eastAsia="Verdana" w:hAnsiTheme="majorHAnsi"/>
          <w:b/>
          <w:bCs/>
          <w:color w:val="auto"/>
        </w:rPr>
        <w:t>:</w:t>
      </w:r>
      <w:r w:rsidR="007E63BC" w:rsidRPr="00235466">
        <w:rPr>
          <w:rFonts w:asciiTheme="majorHAnsi" w:eastAsia="Verdana" w:hAnsiTheme="majorHAnsi"/>
          <w:b/>
          <w:bCs/>
          <w:color w:val="auto"/>
        </w:rPr>
        <w:t xml:space="preserve"> </w:t>
      </w:r>
    </w:p>
    <w:p w14:paraId="6289061C" w14:textId="77777777" w:rsidR="004579C2" w:rsidRPr="00235466" w:rsidRDefault="004579C2" w:rsidP="004579C2">
      <w:pPr>
        <w:pBdr>
          <w:top w:val="nil"/>
          <w:left w:val="nil"/>
          <w:bottom w:val="nil"/>
          <w:right w:val="nil"/>
          <w:between w:val="nil"/>
          <w:bar w:val="nil"/>
        </w:pBdr>
        <w:jc w:val="both"/>
        <w:rPr>
          <w:rFonts w:asciiTheme="majorHAnsi" w:hAnsiTheme="majorHAnsi"/>
          <w:color w:val="auto"/>
          <w:shd w:val="clear" w:color="auto" w:fill="FFFFFF"/>
        </w:rPr>
      </w:pPr>
      <w:r w:rsidRPr="00235466">
        <w:rPr>
          <w:rFonts w:asciiTheme="majorHAnsi" w:eastAsia="Verdana" w:hAnsiTheme="majorHAnsi"/>
          <w:b/>
          <w:bCs/>
          <w:color w:val="auto"/>
        </w:rPr>
        <w:tab/>
      </w:r>
      <w:proofErr w:type="spellStart"/>
      <w:r w:rsidRPr="00235466">
        <w:rPr>
          <w:rFonts w:asciiTheme="majorHAnsi" w:hAnsiTheme="majorHAnsi"/>
          <w:color w:val="auto"/>
          <w:shd w:val="clear" w:color="auto" w:fill="FFFFFF"/>
        </w:rPr>
        <w:t>Homoeo</w:t>
      </w:r>
      <w:proofErr w:type="spellEnd"/>
      <w:r w:rsidRPr="00235466">
        <w:rPr>
          <w:rFonts w:asciiTheme="majorHAnsi" w:hAnsiTheme="majorHAnsi"/>
          <w:color w:val="auto"/>
          <w:shd w:val="clear" w:color="auto" w:fill="FFFFFF"/>
        </w:rPr>
        <w:t xml:space="preserve"> </w:t>
      </w:r>
      <w:proofErr w:type="spellStart"/>
      <w:r w:rsidRPr="00235466">
        <w:rPr>
          <w:rFonts w:asciiTheme="majorHAnsi" w:hAnsiTheme="majorHAnsi"/>
          <w:color w:val="auto"/>
          <w:shd w:val="clear" w:color="auto" w:fill="FFFFFF"/>
        </w:rPr>
        <w:t>Curantur</w:t>
      </w:r>
      <w:proofErr w:type="spellEnd"/>
      <w:r w:rsidRPr="00235466">
        <w:rPr>
          <w:rFonts w:asciiTheme="majorHAnsi" w:hAnsiTheme="majorHAnsi"/>
          <w:color w:val="auto"/>
          <w:shd w:val="clear" w:color="auto" w:fill="FFFFFF"/>
        </w:rPr>
        <w:t xml:space="preserve"> is the India's largest online </w:t>
      </w:r>
      <w:proofErr w:type="spellStart"/>
      <w:r w:rsidRPr="00235466">
        <w:rPr>
          <w:rFonts w:asciiTheme="majorHAnsi" w:hAnsiTheme="majorHAnsi"/>
          <w:color w:val="auto"/>
          <w:shd w:val="clear" w:color="auto" w:fill="FFFFFF"/>
        </w:rPr>
        <w:t>homoeo</w:t>
      </w:r>
      <w:proofErr w:type="spellEnd"/>
      <w:r w:rsidRPr="00235466">
        <w:rPr>
          <w:rFonts w:asciiTheme="majorHAnsi" w:hAnsiTheme="majorHAnsi"/>
          <w:color w:val="auto"/>
          <w:shd w:val="clear" w:color="auto" w:fill="FFFFFF"/>
        </w:rPr>
        <w:t xml:space="preserve"> store bringing you the best quality products available in the market. Quality is what we believe in, all the products we sell in this site are FDA and GMP compliance brands. Our pharmacy is maintained my experienced homoeopathy physicians with vast experience.</w:t>
      </w:r>
    </w:p>
    <w:p w14:paraId="478A2183" w14:textId="77777777" w:rsidR="004579C2" w:rsidRPr="00235466" w:rsidRDefault="004579C2" w:rsidP="004579C2">
      <w:pPr>
        <w:pBdr>
          <w:top w:val="nil"/>
          <w:left w:val="nil"/>
          <w:bottom w:val="nil"/>
          <w:right w:val="nil"/>
          <w:between w:val="nil"/>
          <w:bar w:val="nil"/>
        </w:pBdr>
        <w:jc w:val="both"/>
        <w:rPr>
          <w:rFonts w:asciiTheme="majorHAnsi" w:eastAsia="Verdana" w:hAnsiTheme="majorHAnsi"/>
          <w:b/>
          <w:bCs/>
          <w:color w:val="auto"/>
        </w:rPr>
      </w:pPr>
      <w:r w:rsidRPr="00235466">
        <w:rPr>
          <w:rFonts w:asciiTheme="majorHAnsi" w:hAnsiTheme="majorHAnsi"/>
          <w:b/>
          <w:color w:val="auto"/>
          <w:shd w:val="clear" w:color="auto" w:fill="FFFFFF"/>
        </w:rPr>
        <w:t>url:</w:t>
      </w:r>
      <w:r w:rsidRPr="00235466">
        <w:rPr>
          <w:rFonts w:asciiTheme="majorHAnsi" w:hAnsiTheme="majorHAnsi"/>
          <w:color w:val="auto"/>
        </w:rPr>
        <w:t xml:space="preserve"> </w:t>
      </w:r>
      <w:hyperlink r:id="rId8" w:history="1">
        <w:r w:rsidRPr="00235466">
          <w:rPr>
            <w:rStyle w:val="Hyperlink"/>
            <w:rFonts w:asciiTheme="majorHAnsi" w:hAnsiTheme="majorHAnsi"/>
            <w:color w:val="auto"/>
            <w:shd w:val="clear" w:color="auto" w:fill="FFFFFF"/>
          </w:rPr>
          <w:t>https://www.homoeocurantur.com/</w:t>
        </w:r>
      </w:hyperlink>
    </w:p>
    <w:p w14:paraId="049F31CB" w14:textId="77777777" w:rsidR="00E407FA" w:rsidRPr="00235466" w:rsidRDefault="00E407FA">
      <w:pPr>
        <w:pBdr>
          <w:top w:val="nil"/>
          <w:left w:val="nil"/>
          <w:bottom w:val="nil"/>
          <w:right w:val="nil"/>
          <w:between w:val="nil"/>
          <w:bar w:val="nil"/>
        </w:pBdr>
        <w:rPr>
          <w:rFonts w:asciiTheme="majorHAnsi" w:eastAsia="Verdana" w:hAnsiTheme="majorHAnsi"/>
          <w:b/>
          <w:bCs/>
          <w:color w:val="auto"/>
        </w:rPr>
      </w:pPr>
    </w:p>
    <w:p w14:paraId="005EFB24" w14:textId="2A02A578" w:rsidR="00E72AE7" w:rsidRPr="00235466" w:rsidRDefault="00A66FFC" w:rsidP="00E407FA">
      <w:pPr>
        <w:pBdr>
          <w:top w:val="nil"/>
          <w:left w:val="nil"/>
          <w:bottom w:val="nil"/>
          <w:right w:val="nil"/>
          <w:between w:val="nil"/>
          <w:bar w:val="nil"/>
        </w:pBdr>
        <w:jc w:val="both"/>
        <w:rPr>
          <w:rFonts w:asciiTheme="majorHAnsi" w:eastAsia="Verdana" w:hAnsiTheme="majorHAnsi"/>
          <w:b/>
          <w:bCs/>
          <w:color w:val="auto"/>
        </w:rPr>
      </w:pPr>
      <w:proofErr w:type="spellStart"/>
      <w:r w:rsidRPr="00235466">
        <w:rPr>
          <w:rFonts w:asciiTheme="majorHAnsi" w:eastAsia="Verdana" w:hAnsiTheme="majorHAnsi"/>
          <w:b/>
          <w:bCs/>
          <w:color w:val="auto"/>
        </w:rPr>
        <w:t>Aarogyadata</w:t>
      </w:r>
      <w:proofErr w:type="spellEnd"/>
      <w:r w:rsidRPr="00235466">
        <w:rPr>
          <w:rFonts w:asciiTheme="majorHAnsi" w:eastAsia="Verdana" w:hAnsiTheme="majorHAnsi"/>
          <w:b/>
          <w:bCs/>
          <w:color w:val="auto"/>
        </w:rPr>
        <w:t>:</w:t>
      </w:r>
      <w:r w:rsidR="007E63BC" w:rsidRPr="00235466">
        <w:rPr>
          <w:rFonts w:asciiTheme="majorHAnsi" w:eastAsia="Verdana" w:hAnsiTheme="majorHAnsi"/>
          <w:b/>
          <w:bCs/>
          <w:color w:val="auto"/>
        </w:rPr>
        <w:t xml:space="preserve"> </w:t>
      </w:r>
    </w:p>
    <w:p w14:paraId="6EC0BA11" w14:textId="1297303A" w:rsidR="00E118D2" w:rsidRPr="00235466" w:rsidRDefault="00E407FA" w:rsidP="00E118D2">
      <w:pPr>
        <w:pBdr>
          <w:top w:val="nil"/>
          <w:left w:val="nil"/>
          <w:bottom w:val="nil"/>
          <w:right w:val="nil"/>
          <w:between w:val="nil"/>
          <w:bar w:val="nil"/>
        </w:pBdr>
        <w:jc w:val="both"/>
        <w:rPr>
          <w:rFonts w:asciiTheme="majorHAnsi" w:eastAsia="Verdana" w:hAnsiTheme="majorHAnsi"/>
          <w:b/>
          <w:bCs/>
          <w:color w:val="auto"/>
        </w:rPr>
      </w:pPr>
      <w:r w:rsidRPr="00235466">
        <w:rPr>
          <w:rFonts w:asciiTheme="majorHAnsi" w:eastAsia="Verdana" w:hAnsiTheme="majorHAnsi"/>
          <w:b/>
          <w:bCs/>
          <w:color w:val="auto"/>
        </w:rPr>
        <w:br/>
      </w:r>
      <w:r w:rsidRPr="00235466">
        <w:rPr>
          <w:rFonts w:asciiTheme="majorHAnsi" w:hAnsiTheme="majorHAnsi"/>
          <w:color w:val="auto"/>
          <w:shd w:val="clear" w:color="auto" w:fill="FFFFFF"/>
        </w:rPr>
        <w:tab/>
      </w:r>
      <w:r w:rsidRPr="00235466">
        <w:rPr>
          <w:rFonts w:asciiTheme="majorHAnsi" w:hAnsiTheme="majorHAnsi"/>
          <w:color w:val="auto"/>
          <w:shd w:val="clear" w:color="auto" w:fill="FFFFFF"/>
        </w:rPr>
        <w:tab/>
      </w:r>
      <w:proofErr w:type="spellStart"/>
      <w:r w:rsidR="00C1658E" w:rsidRPr="00235466">
        <w:rPr>
          <w:rFonts w:asciiTheme="majorHAnsi" w:eastAsia="Verdana" w:hAnsiTheme="majorHAnsi"/>
          <w:color w:val="auto"/>
        </w:rPr>
        <w:t>Aarogyadata</w:t>
      </w:r>
      <w:proofErr w:type="spellEnd"/>
      <w:r w:rsidR="007E63BC" w:rsidRPr="00235466">
        <w:rPr>
          <w:rFonts w:asciiTheme="majorHAnsi" w:eastAsia="Verdana" w:hAnsiTheme="majorHAnsi"/>
          <w:color w:val="auto"/>
        </w:rPr>
        <w:t xml:space="preserve"> </w:t>
      </w:r>
      <w:r w:rsidR="00E72AE7" w:rsidRPr="00235466">
        <w:rPr>
          <w:rFonts w:asciiTheme="majorHAnsi" w:hAnsiTheme="majorHAnsi"/>
          <w:color w:val="auto"/>
          <w:shd w:val="clear" w:color="auto" w:fill="FFFFFF"/>
        </w:rPr>
        <w:t xml:space="preserve">is </w:t>
      </w:r>
      <w:r w:rsidR="003E7BEE" w:rsidRPr="00235466">
        <w:rPr>
          <w:rStyle w:val="apple-converted-space"/>
          <w:rFonts w:asciiTheme="majorHAnsi" w:hAnsiTheme="majorHAnsi"/>
          <w:color w:val="auto"/>
          <w:shd w:val="clear" w:color="auto" w:fill="FFFFFF"/>
        </w:rPr>
        <w:t>Healthcare</w:t>
      </w:r>
      <w:r w:rsidR="003E7BEE" w:rsidRPr="00235466">
        <w:rPr>
          <w:rFonts w:asciiTheme="majorHAnsi" w:eastAsia="Verdana" w:hAnsiTheme="majorHAnsi"/>
          <w:color w:val="auto"/>
        </w:rPr>
        <w:t xml:space="preserve"> project</w:t>
      </w:r>
      <w:r w:rsidR="00E72AE7" w:rsidRPr="00235466">
        <w:rPr>
          <w:rFonts w:asciiTheme="majorHAnsi" w:eastAsia="Verdana" w:hAnsiTheme="majorHAnsi"/>
          <w:color w:val="auto"/>
        </w:rPr>
        <w:t>, in</w:t>
      </w:r>
      <w:r w:rsidRPr="00235466">
        <w:rPr>
          <w:rFonts w:asciiTheme="majorHAnsi" w:eastAsia="Verdana" w:hAnsiTheme="majorHAnsi"/>
          <w:color w:val="auto"/>
        </w:rPr>
        <w:t xml:space="preserve"> this project online Doctor appointments, </w:t>
      </w:r>
      <w:r w:rsidR="00E72AE7" w:rsidRPr="00235466">
        <w:rPr>
          <w:rFonts w:asciiTheme="majorHAnsi" w:eastAsia="Verdana" w:hAnsiTheme="majorHAnsi"/>
          <w:color w:val="auto"/>
        </w:rPr>
        <w:t>directory, Health</w:t>
      </w:r>
      <w:r w:rsidRPr="00235466">
        <w:rPr>
          <w:rFonts w:asciiTheme="majorHAnsi" w:eastAsia="Verdana" w:hAnsiTheme="majorHAnsi"/>
          <w:color w:val="auto"/>
        </w:rPr>
        <w:t xml:space="preserve"> </w:t>
      </w:r>
      <w:r w:rsidR="00A66FFC" w:rsidRPr="00235466">
        <w:rPr>
          <w:rFonts w:asciiTheme="majorHAnsi" w:eastAsia="Verdana" w:hAnsiTheme="majorHAnsi"/>
          <w:color w:val="auto"/>
        </w:rPr>
        <w:t>packages. it’s</w:t>
      </w:r>
      <w:r w:rsidRPr="00235466">
        <w:rPr>
          <w:rFonts w:asciiTheme="majorHAnsi" w:eastAsia="Verdana" w:hAnsiTheme="majorHAnsi"/>
          <w:color w:val="auto"/>
        </w:rPr>
        <w:t xml:space="preserve"> developed in </w:t>
      </w:r>
      <w:r w:rsidRPr="00235466">
        <w:rPr>
          <w:rFonts w:asciiTheme="majorHAnsi" w:eastAsia="Verdana" w:hAnsiTheme="majorHAnsi"/>
          <w:b/>
          <w:color w:val="auto"/>
        </w:rPr>
        <w:t>Joomla.</w:t>
      </w:r>
    </w:p>
    <w:p w14:paraId="7889D596" w14:textId="77777777" w:rsidR="005D5180" w:rsidRPr="00235466" w:rsidRDefault="00E407FA" w:rsidP="00E407FA">
      <w:pPr>
        <w:pBdr>
          <w:top w:val="nil"/>
          <w:left w:val="nil"/>
          <w:bottom w:val="single" w:sz="12" w:space="0" w:color="808080"/>
          <w:right w:val="nil"/>
          <w:between w:val="nil"/>
          <w:bar w:val="nil"/>
        </w:pBdr>
        <w:rPr>
          <w:rFonts w:asciiTheme="majorHAnsi" w:eastAsia="Verdana" w:hAnsiTheme="majorHAnsi"/>
          <w:color w:val="auto"/>
        </w:rPr>
      </w:pPr>
      <w:r w:rsidRPr="00235466">
        <w:rPr>
          <w:rFonts w:asciiTheme="majorHAnsi" w:eastAsia="Verdana" w:hAnsiTheme="majorHAnsi"/>
          <w:b/>
          <w:color w:val="auto"/>
        </w:rPr>
        <w:t xml:space="preserve">Client: </w:t>
      </w:r>
      <w:r w:rsidR="00516BF6" w:rsidRPr="00235466">
        <w:rPr>
          <w:rFonts w:asciiTheme="majorHAnsi" w:eastAsia="Verdana" w:hAnsiTheme="majorHAnsi"/>
          <w:i/>
          <w:color w:val="auto"/>
        </w:rPr>
        <w:t>Tech-hunt</w:t>
      </w:r>
      <w:r w:rsidRPr="00235466">
        <w:rPr>
          <w:rFonts w:asciiTheme="majorHAnsi" w:eastAsia="Verdana" w:hAnsiTheme="majorHAnsi"/>
          <w:color w:val="auto"/>
        </w:rPr>
        <w:t>.</w:t>
      </w:r>
    </w:p>
    <w:p w14:paraId="0D61D0E9" w14:textId="77777777" w:rsidR="00516BF6" w:rsidRPr="00235466" w:rsidRDefault="00516BF6" w:rsidP="00E407FA">
      <w:pPr>
        <w:pBdr>
          <w:top w:val="nil"/>
          <w:left w:val="nil"/>
          <w:bottom w:val="single" w:sz="12" w:space="0" w:color="808080"/>
          <w:right w:val="nil"/>
          <w:between w:val="nil"/>
          <w:bar w:val="nil"/>
        </w:pBdr>
        <w:rPr>
          <w:rFonts w:asciiTheme="majorHAnsi" w:eastAsia="Verdana" w:hAnsiTheme="majorHAnsi"/>
          <w:color w:val="auto"/>
        </w:rPr>
      </w:pPr>
      <w:r w:rsidRPr="00235466">
        <w:rPr>
          <w:rFonts w:asciiTheme="majorHAnsi" w:eastAsia="Verdana" w:hAnsiTheme="majorHAnsi"/>
          <w:b/>
          <w:color w:val="auto"/>
        </w:rPr>
        <w:t>url:</w:t>
      </w:r>
      <w:hyperlink r:id="rId9" w:history="1">
        <w:r w:rsidRPr="00235466">
          <w:rPr>
            <w:rStyle w:val="Hyperlink"/>
            <w:rFonts w:asciiTheme="majorHAnsi" w:eastAsia="Verdana" w:hAnsiTheme="majorHAnsi"/>
            <w:color w:val="auto"/>
          </w:rPr>
          <w:t>http://aarogyadata.com/Beta</w:t>
        </w:r>
      </w:hyperlink>
    </w:p>
    <w:p w14:paraId="53128261" w14:textId="77777777" w:rsidR="00516BF6" w:rsidRPr="00235466" w:rsidRDefault="00516BF6" w:rsidP="00E407FA">
      <w:pPr>
        <w:pBdr>
          <w:top w:val="nil"/>
          <w:left w:val="nil"/>
          <w:bottom w:val="single" w:sz="12" w:space="0" w:color="808080"/>
          <w:right w:val="nil"/>
          <w:between w:val="nil"/>
          <w:bar w:val="nil"/>
        </w:pBdr>
        <w:rPr>
          <w:rFonts w:asciiTheme="majorHAnsi" w:eastAsia="Verdana" w:hAnsiTheme="majorHAnsi"/>
          <w:b/>
          <w:color w:val="auto"/>
        </w:rPr>
      </w:pPr>
    </w:p>
    <w:p w14:paraId="62486C05" w14:textId="77777777" w:rsidR="0045368E" w:rsidRPr="00235466" w:rsidRDefault="0045368E">
      <w:pPr>
        <w:pBdr>
          <w:top w:val="nil"/>
          <w:left w:val="nil"/>
          <w:bottom w:val="nil"/>
          <w:right w:val="nil"/>
          <w:between w:val="nil"/>
          <w:bar w:val="nil"/>
        </w:pBdr>
        <w:rPr>
          <w:rFonts w:asciiTheme="majorHAnsi" w:eastAsia="Verdana" w:hAnsiTheme="majorHAnsi"/>
          <w:b/>
          <w:bCs/>
          <w:color w:val="auto"/>
        </w:rPr>
      </w:pPr>
    </w:p>
    <w:p w14:paraId="7AC79F69" w14:textId="77777777" w:rsidR="007E63BC" w:rsidRPr="00235466" w:rsidRDefault="007E63BC" w:rsidP="007E63BC">
      <w:pPr>
        <w:pBdr>
          <w:top w:val="nil"/>
          <w:left w:val="nil"/>
          <w:bottom w:val="nil"/>
          <w:right w:val="nil"/>
          <w:between w:val="nil"/>
          <w:bar w:val="nil"/>
        </w:pBdr>
        <w:jc w:val="both"/>
        <w:rPr>
          <w:rFonts w:asciiTheme="majorHAnsi" w:eastAsia="Verdana" w:hAnsiTheme="majorHAnsi"/>
          <w:b/>
          <w:bCs/>
          <w:color w:val="auto"/>
        </w:rPr>
      </w:pPr>
    </w:p>
    <w:p w14:paraId="21C1FD5F" w14:textId="77777777" w:rsidR="007E63BC" w:rsidRPr="00235466" w:rsidRDefault="007E63BC" w:rsidP="007E63BC">
      <w:pPr>
        <w:pBdr>
          <w:top w:val="nil"/>
          <w:left w:val="nil"/>
          <w:bottom w:val="nil"/>
          <w:right w:val="nil"/>
          <w:between w:val="nil"/>
          <w:bar w:val="nil"/>
        </w:pBdr>
        <w:jc w:val="both"/>
        <w:rPr>
          <w:rFonts w:asciiTheme="majorHAnsi" w:eastAsia="Verdana" w:hAnsiTheme="majorHAnsi"/>
          <w:b/>
          <w:bCs/>
          <w:color w:val="auto"/>
        </w:rPr>
      </w:pPr>
    </w:p>
    <w:p w14:paraId="740EDFB8" w14:textId="77777777" w:rsidR="007E63BC" w:rsidRPr="00235466" w:rsidRDefault="007E63BC" w:rsidP="007E63BC">
      <w:pPr>
        <w:pBdr>
          <w:top w:val="nil"/>
          <w:left w:val="nil"/>
          <w:bottom w:val="nil"/>
          <w:right w:val="nil"/>
          <w:between w:val="nil"/>
          <w:bar w:val="nil"/>
        </w:pBdr>
        <w:jc w:val="both"/>
        <w:rPr>
          <w:rFonts w:asciiTheme="majorHAnsi" w:eastAsia="Verdana" w:hAnsiTheme="majorHAnsi"/>
          <w:b/>
          <w:bCs/>
          <w:color w:val="auto"/>
        </w:rPr>
      </w:pPr>
    </w:p>
    <w:p w14:paraId="37C02470" w14:textId="1C426DBB" w:rsidR="007E63BC" w:rsidRPr="00235466" w:rsidRDefault="00A66FFC" w:rsidP="007E63BC">
      <w:pPr>
        <w:pBdr>
          <w:top w:val="nil"/>
          <w:left w:val="nil"/>
          <w:bottom w:val="nil"/>
          <w:right w:val="nil"/>
          <w:between w:val="nil"/>
          <w:bar w:val="nil"/>
        </w:pBdr>
        <w:jc w:val="both"/>
        <w:rPr>
          <w:rFonts w:asciiTheme="majorHAnsi" w:eastAsia="Verdana" w:hAnsiTheme="majorHAnsi"/>
          <w:b/>
          <w:bCs/>
          <w:color w:val="auto"/>
        </w:rPr>
      </w:pPr>
      <w:r w:rsidRPr="00235466">
        <w:rPr>
          <w:rFonts w:asciiTheme="majorHAnsi" w:eastAsia="Verdana" w:hAnsiTheme="majorHAnsi"/>
          <w:b/>
          <w:bCs/>
          <w:color w:val="auto"/>
        </w:rPr>
        <w:t>ITC:</w:t>
      </w:r>
      <w:r w:rsidR="007E63BC" w:rsidRPr="00235466">
        <w:rPr>
          <w:rFonts w:asciiTheme="majorHAnsi" w:eastAsia="Verdana" w:hAnsiTheme="majorHAnsi"/>
          <w:b/>
          <w:bCs/>
          <w:color w:val="auto"/>
        </w:rPr>
        <w:t xml:space="preserve"> </w:t>
      </w:r>
    </w:p>
    <w:p w14:paraId="055C9E94" w14:textId="32ED10C5" w:rsidR="00FB744D" w:rsidRPr="00235466" w:rsidRDefault="00FB744D" w:rsidP="007E63BC">
      <w:pPr>
        <w:pBdr>
          <w:top w:val="nil"/>
          <w:left w:val="nil"/>
          <w:bottom w:val="nil"/>
          <w:right w:val="nil"/>
          <w:between w:val="nil"/>
          <w:bar w:val="nil"/>
        </w:pBdr>
        <w:jc w:val="both"/>
        <w:rPr>
          <w:rFonts w:asciiTheme="majorHAnsi" w:eastAsia="Verdana" w:hAnsiTheme="majorHAnsi"/>
          <w:b/>
          <w:bCs/>
          <w:color w:val="auto"/>
        </w:rPr>
      </w:pPr>
      <w:r w:rsidRPr="00235466">
        <w:rPr>
          <w:rFonts w:asciiTheme="majorHAnsi" w:hAnsiTheme="majorHAnsi"/>
          <w:color w:val="auto"/>
          <w:shd w:val="clear" w:color="auto" w:fill="FFFFFF"/>
        </w:rPr>
        <w:br/>
      </w:r>
      <w:r w:rsidR="00FB288F" w:rsidRPr="00235466">
        <w:rPr>
          <w:rFonts w:asciiTheme="majorHAnsi" w:hAnsiTheme="majorHAnsi"/>
          <w:color w:val="auto"/>
          <w:shd w:val="clear" w:color="auto" w:fill="FFFFFF"/>
        </w:rPr>
        <w:t xml:space="preserve">ITC </w:t>
      </w:r>
      <w:r w:rsidR="00A66FFC" w:rsidRPr="00235466">
        <w:rPr>
          <w:rFonts w:asciiTheme="majorHAnsi" w:hAnsiTheme="majorHAnsi"/>
          <w:color w:val="auto"/>
          <w:shd w:val="clear" w:color="auto" w:fill="FFFFFF"/>
        </w:rPr>
        <w:t xml:space="preserve">is </w:t>
      </w:r>
      <w:r w:rsidR="00A66FFC" w:rsidRPr="00235466">
        <w:rPr>
          <w:rStyle w:val="apple-converted-space"/>
          <w:rFonts w:asciiTheme="majorHAnsi" w:hAnsiTheme="majorHAnsi"/>
          <w:color w:val="auto"/>
          <w:shd w:val="clear" w:color="auto" w:fill="FFFFFF"/>
        </w:rPr>
        <w:t>Scotland</w:t>
      </w:r>
      <w:r w:rsidR="00A66FFC" w:rsidRPr="00235466">
        <w:rPr>
          <w:rFonts w:asciiTheme="majorHAnsi" w:eastAsia="Verdana" w:hAnsiTheme="majorHAnsi"/>
          <w:i/>
          <w:color w:val="auto"/>
        </w:rPr>
        <w:t xml:space="preserve"> </w:t>
      </w:r>
      <w:r w:rsidR="00A66FFC" w:rsidRPr="00235466">
        <w:rPr>
          <w:rFonts w:asciiTheme="majorHAnsi" w:eastAsia="Verdana" w:hAnsiTheme="majorHAnsi"/>
          <w:color w:val="auto"/>
        </w:rPr>
        <w:t>client</w:t>
      </w:r>
      <w:r w:rsidR="00FB288F" w:rsidRPr="00235466">
        <w:rPr>
          <w:rFonts w:asciiTheme="majorHAnsi" w:eastAsia="Verdana" w:hAnsiTheme="majorHAnsi"/>
          <w:color w:val="auto"/>
        </w:rPr>
        <w:t xml:space="preserve"> </w:t>
      </w:r>
      <w:r w:rsidR="00A66FFC" w:rsidRPr="00235466">
        <w:rPr>
          <w:rFonts w:asciiTheme="majorHAnsi" w:eastAsia="Verdana" w:hAnsiTheme="majorHAnsi"/>
          <w:color w:val="auto"/>
        </w:rPr>
        <w:t>project. it’s</w:t>
      </w:r>
      <w:r w:rsidR="00FB288F" w:rsidRPr="00235466">
        <w:rPr>
          <w:rFonts w:asciiTheme="majorHAnsi" w:eastAsia="Verdana" w:hAnsiTheme="majorHAnsi"/>
          <w:color w:val="auto"/>
        </w:rPr>
        <w:t xml:space="preserve"> heating system </w:t>
      </w:r>
      <w:r w:rsidR="00A66FFC" w:rsidRPr="00235466">
        <w:rPr>
          <w:rFonts w:asciiTheme="majorHAnsi" w:eastAsia="Verdana" w:hAnsiTheme="majorHAnsi"/>
          <w:color w:val="auto"/>
        </w:rPr>
        <w:t>controller. it’s</w:t>
      </w:r>
      <w:r w:rsidR="00FB288F" w:rsidRPr="00235466">
        <w:rPr>
          <w:rFonts w:asciiTheme="majorHAnsi" w:eastAsia="Verdana" w:hAnsiTheme="majorHAnsi"/>
          <w:color w:val="auto"/>
        </w:rPr>
        <w:t xml:space="preserve"> developed in </w:t>
      </w:r>
      <w:r w:rsidR="00FB288F" w:rsidRPr="00235466">
        <w:rPr>
          <w:rFonts w:asciiTheme="majorHAnsi" w:eastAsia="Verdana" w:hAnsiTheme="majorHAnsi"/>
          <w:b/>
          <w:color w:val="auto"/>
        </w:rPr>
        <w:t>sencha architecture.</w:t>
      </w:r>
    </w:p>
    <w:p w14:paraId="4A3FE3E3" w14:textId="30B286D0" w:rsidR="00FB744D" w:rsidRPr="00235466" w:rsidRDefault="00FB744D" w:rsidP="00E118D2">
      <w:pPr>
        <w:pBdr>
          <w:top w:val="nil"/>
          <w:left w:val="nil"/>
          <w:bottom w:val="single" w:sz="12" w:space="0" w:color="808080"/>
          <w:right w:val="nil"/>
          <w:between w:val="nil"/>
          <w:bar w:val="nil"/>
        </w:pBdr>
        <w:rPr>
          <w:rFonts w:asciiTheme="majorHAnsi" w:eastAsia="Verdana" w:hAnsiTheme="majorHAnsi"/>
          <w:color w:val="auto"/>
        </w:rPr>
      </w:pPr>
      <w:r w:rsidRPr="00235466">
        <w:rPr>
          <w:rFonts w:asciiTheme="majorHAnsi" w:eastAsia="Verdana" w:hAnsiTheme="majorHAnsi"/>
          <w:b/>
          <w:color w:val="auto"/>
        </w:rPr>
        <w:t xml:space="preserve">Client: </w:t>
      </w:r>
      <w:r w:rsidR="00A66FFC" w:rsidRPr="00235466">
        <w:rPr>
          <w:rFonts w:asciiTheme="majorHAnsi" w:eastAsia="Verdana" w:hAnsiTheme="majorHAnsi"/>
          <w:i/>
          <w:color w:val="auto"/>
        </w:rPr>
        <w:t>Scotland.</w:t>
      </w:r>
    </w:p>
    <w:p w14:paraId="3EFF202F" w14:textId="1E17B480" w:rsidR="0045368E" w:rsidRPr="00235466" w:rsidRDefault="0045368E" w:rsidP="00E118D2">
      <w:pPr>
        <w:pBdr>
          <w:top w:val="nil"/>
          <w:left w:val="nil"/>
          <w:bottom w:val="nil"/>
          <w:right w:val="nil"/>
          <w:between w:val="nil"/>
          <w:bar w:val="nil"/>
        </w:pBdr>
        <w:jc w:val="both"/>
        <w:rPr>
          <w:rStyle w:val="apple-converted-space"/>
          <w:rFonts w:asciiTheme="majorHAnsi" w:hAnsiTheme="majorHAnsi"/>
          <w:color w:val="auto"/>
          <w:shd w:val="clear" w:color="auto" w:fill="FFFFFF"/>
        </w:rPr>
      </w:pPr>
      <w:r w:rsidRPr="00235466">
        <w:rPr>
          <w:rFonts w:asciiTheme="majorHAnsi" w:eastAsia="Verdana" w:hAnsiTheme="majorHAnsi"/>
          <w:b/>
          <w:bCs/>
          <w:color w:val="auto"/>
        </w:rPr>
        <w:t>Project</w:t>
      </w:r>
      <w:r w:rsidR="00A66FFC" w:rsidRPr="00235466">
        <w:rPr>
          <w:rFonts w:asciiTheme="majorHAnsi" w:eastAsia="Verdana" w:hAnsiTheme="majorHAnsi"/>
          <w:b/>
          <w:bCs/>
          <w:color w:val="auto"/>
        </w:rPr>
        <w:t xml:space="preserve">11: </w:t>
      </w:r>
      <w:proofErr w:type="spellStart"/>
      <w:r w:rsidR="00A66FFC" w:rsidRPr="00235466">
        <w:rPr>
          <w:rFonts w:asciiTheme="majorHAnsi" w:eastAsia="Verdana" w:hAnsiTheme="majorHAnsi"/>
          <w:b/>
          <w:bCs/>
          <w:color w:val="auto"/>
        </w:rPr>
        <w:t>Dataroutes</w:t>
      </w:r>
      <w:proofErr w:type="spellEnd"/>
      <w:r w:rsidRPr="00235466">
        <w:rPr>
          <w:rFonts w:asciiTheme="majorHAnsi" w:eastAsia="Verdana" w:hAnsiTheme="majorHAnsi"/>
          <w:b/>
          <w:bCs/>
          <w:color w:val="auto"/>
        </w:rPr>
        <w:br/>
      </w:r>
      <w:r w:rsidRPr="00235466">
        <w:rPr>
          <w:rFonts w:asciiTheme="majorHAnsi" w:hAnsiTheme="majorHAnsi"/>
          <w:color w:val="auto"/>
          <w:shd w:val="clear" w:color="auto" w:fill="FFFFFF"/>
        </w:rPr>
        <w:tab/>
      </w:r>
      <w:r w:rsidRPr="00235466">
        <w:rPr>
          <w:rFonts w:asciiTheme="majorHAnsi" w:hAnsiTheme="majorHAnsi"/>
          <w:color w:val="auto"/>
          <w:shd w:val="clear" w:color="auto" w:fill="FFFFFF"/>
        </w:rPr>
        <w:tab/>
      </w:r>
      <w:r w:rsidR="003E7BEE" w:rsidRPr="00235466">
        <w:rPr>
          <w:rFonts w:asciiTheme="majorHAnsi" w:hAnsiTheme="majorHAnsi"/>
          <w:color w:val="auto"/>
          <w:shd w:val="clear" w:color="auto" w:fill="FFFFFF"/>
        </w:rPr>
        <w:t>Data Routes</w:t>
      </w:r>
      <w:r w:rsidRPr="00235466">
        <w:rPr>
          <w:rFonts w:asciiTheme="majorHAnsi" w:hAnsiTheme="majorHAnsi"/>
          <w:color w:val="auto"/>
          <w:shd w:val="clear" w:color="auto" w:fill="FFFFFF"/>
        </w:rPr>
        <w:t xml:space="preserve"> systematic macro and micro analysis methodology have proven its strength in tracking technology, market and product trends, grouping patents, identifying goldmines, collaborations and collaborating technologies, valuating and comparing patents based on grouping. Our analysis methodology has also identified strength of individual patents, potential whitespace gaps, potential infringement cases and potential licensing opportunities.</w:t>
      </w:r>
      <w:r w:rsidRPr="00235466">
        <w:rPr>
          <w:rStyle w:val="apple-converted-space"/>
          <w:rFonts w:asciiTheme="majorHAnsi" w:hAnsiTheme="majorHAnsi"/>
          <w:color w:val="auto"/>
          <w:shd w:val="clear" w:color="auto" w:fill="FFFFFF"/>
        </w:rPr>
        <w:t> </w:t>
      </w:r>
    </w:p>
    <w:p w14:paraId="4101652C" w14:textId="77777777" w:rsidR="00E118D2" w:rsidRPr="00235466" w:rsidRDefault="00E118D2" w:rsidP="00E118D2">
      <w:pPr>
        <w:pBdr>
          <w:top w:val="nil"/>
          <w:left w:val="nil"/>
          <w:bottom w:val="nil"/>
          <w:right w:val="nil"/>
          <w:between w:val="nil"/>
          <w:bar w:val="nil"/>
        </w:pBdr>
        <w:jc w:val="both"/>
        <w:rPr>
          <w:rFonts w:asciiTheme="majorHAnsi" w:eastAsia="Verdana" w:hAnsiTheme="majorHAnsi"/>
          <w:color w:val="auto"/>
        </w:rPr>
      </w:pPr>
    </w:p>
    <w:p w14:paraId="63F6EFCE" w14:textId="4B259398" w:rsidR="0045368E" w:rsidRPr="00235466" w:rsidRDefault="0045368E" w:rsidP="0045368E">
      <w:pPr>
        <w:pBdr>
          <w:top w:val="nil"/>
          <w:left w:val="nil"/>
          <w:bottom w:val="single" w:sz="12" w:space="0" w:color="808080"/>
          <w:right w:val="nil"/>
          <w:between w:val="nil"/>
          <w:bar w:val="nil"/>
        </w:pBdr>
        <w:rPr>
          <w:rFonts w:asciiTheme="majorHAnsi" w:eastAsia="Verdana" w:hAnsiTheme="majorHAnsi"/>
          <w:bCs/>
          <w:color w:val="auto"/>
        </w:rPr>
      </w:pPr>
      <w:r w:rsidRPr="00235466">
        <w:rPr>
          <w:rFonts w:asciiTheme="majorHAnsi" w:eastAsia="Verdana" w:hAnsiTheme="majorHAnsi"/>
          <w:b/>
          <w:color w:val="auto"/>
        </w:rPr>
        <w:t xml:space="preserve">Client: </w:t>
      </w:r>
      <w:proofErr w:type="spellStart"/>
      <w:r w:rsidR="00A66FFC" w:rsidRPr="00235466">
        <w:rPr>
          <w:rFonts w:asciiTheme="majorHAnsi" w:eastAsia="Verdana" w:hAnsiTheme="majorHAnsi"/>
          <w:i/>
          <w:color w:val="auto"/>
        </w:rPr>
        <w:t>Dataroutesltd</w:t>
      </w:r>
      <w:proofErr w:type="spellEnd"/>
      <w:r w:rsidR="00A66FFC" w:rsidRPr="00235466">
        <w:rPr>
          <w:rFonts w:asciiTheme="majorHAnsi" w:eastAsia="Verdana" w:hAnsiTheme="majorHAnsi"/>
          <w:i/>
          <w:color w:val="auto"/>
        </w:rPr>
        <w:t>, Hyderabad</w:t>
      </w:r>
      <w:r w:rsidRPr="00235466">
        <w:rPr>
          <w:rFonts w:asciiTheme="majorHAnsi" w:eastAsia="Verdana" w:hAnsiTheme="majorHAnsi"/>
          <w:color w:val="auto"/>
        </w:rPr>
        <w:t>.</w:t>
      </w:r>
    </w:p>
    <w:p w14:paraId="4C9C3ACA" w14:textId="77777777" w:rsidR="0045368E" w:rsidRPr="00235466" w:rsidRDefault="0045368E" w:rsidP="0045368E">
      <w:pPr>
        <w:pBdr>
          <w:top w:val="nil"/>
          <w:left w:val="nil"/>
          <w:bottom w:val="single" w:sz="12" w:space="0" w:color="808080"/>
          <w:right w:val="nil"/>
          <w:between w:val="nil"/>
          <w:bar w:val="nil"/>
        </w:pBdr>
        <w:rPr>
          <w:rFonts w:asciiTheme="majorHAnsi" w:hAnsiTheme="majorHAnsi"/>
          <w:color w:val="auto"/>
        </w:rPr>
      </w:pPr>
      <w:r w:rsidRPr="00235466">
        <w:rPr>
          <w:rFonts w:asciiTheme="majorHAnsi" w:eastAsia="Verdana" w:hAnsiTheme="majorHAnsi"/>
          <w:b/>
          <w:color w:val="auto"/>
        </w:rPr>
        <w:t xml:space="preserve">Site url: </w:t>
      </w:r>
      <w:hyperlink r:id="rId10" w:history="1">
        <w:r w:rsidRPr="00235466">
          <w:rPr>
            <w:rStyle w:val="Hyperlink"/>
            <w:rFonts w:asciiTheme="majorHAnsi" w:hAnsiTheme="majorHAnsi"/>
            <w:color w:val="auto"/>
          </w:rPr>
          <w:t>http://dataroutesltd.com/</w:t>
        </w:r>
      </w:hyperlink>
    </w:p>
    <w:p w14:paraId="4B99056E" w14:textId="77777777" w:rsidR="0045368E" w:rsidRPr="00235466" w:rsidRDefault="0045368E" w:rsidP="0045368E">
      <w:pPr>
        <w:pBdr>
          <w:top w:val="nil"/>
          <w:left w:val="nil"/>
          <w:bottom w:val="single" w:sz="12" w:space="0" w:color="808080"/>
          <w:right w:val="nil"/>
          <w:between w:val="nil"/>
          <w:bar w:val="nil"/>
        </w:pBdr>
        <w:rPr>
          <w:rFonts w:asciiTheme="majorHAnsi" w:eastAsia="Verdana" w:hAnsiTheme="majorHAnsi"/>
          <w:b/>
          <w:color w:val="auto"/>
        </w:rPr>
      </w:pPr>
    </w:p>
    <w:p w14:paraId="1299C43A" w14:textId="77777777" w:rsidR="0026224C" w:rsidRPr="00235466" w:rsidRDefault="0026224C">
      <w:pPr>
        <w:pBdr>
          <w:top w:val="nil"/>
          <w:left w:val="nil"/>
          <w:bottom w:val="nil"/>
          <w:right w:val="nil"/>
          <w:between w:val="nil"/>
          <w:bar w:val="nil"/>
        </w:pBdr>
        <w:rPr>
          <w:rFonts w:asciiTheme="majorHAnsi" w:eastAsia="Verdana" w:hAnsiTheme="majorHAnsi"/>
          <w:b/>
          <w:bCs/>
          <w:color w:val="auto"/>
        </w:rPr>
      </w:pPr>
    </w:p>
    <w:p w14:paraId="5DDDC4FB" w14:textId="6561D7DD" w:rsidR="007E63BC" w:rsidRPr="00235466" w:rsidRDefault="000477FB" w:rsidP="000477FB">
      <w:pPr>
        <w:pBdr>
          <w:top w:val="nil"/>
          <w:left w:val="nil"/>
          <w:bottom w:val="nil"/>
          <w:right w:val="nil"/>
          <w:between w:val="nil"/>
          <w:bar w:val="nil"/>
        </w:pBdr>
        <w:jc w:val="both"/>
        <w:rPr>
          <w:rFonts w:asciiTheme="majorHAnsi" w:eastAsia="Verdana" w:hAnsiTheme="majorHAnsi"/>
          <w:b/>
          <w:bCs/>
          <w:color w:val="auto"/>
        </w:rPr>
      </w:pPr>
      <w:r w:rsidRPr="00235466">
        <w:rPr>
          <w:rFonts w:asciiTheme="majorHAnsi" w:eastAsia="Verdana" w:hAnsiTheme="majorHAnsi"/>
          <w:b/>
          <w:bCs/>
          <w:color w:val="auto"/>
        </w:rPr>
        <w:t>E-</w:t>
      </w:r>
      <w:proofErr w:type="spellStart"/>
      <w:r w:rsidRPr="00235466">
        <w:rPr>
          <w:rFonts w:asciiTheme="majorHAnsi" w:eastAsia="Verdana" w:hAnsiTheme="majorHAnsi"/>
          <w:b/>
          <w:bCs/>
          <w:color w:val="auto"/>
        </w:rPr>
        <w:t>commeres</w:t>
      </w:r>
      <w:proofErr w:type="spellEnd"/>
      <w:r w:rsidRPr="00235466">
        <w:rPr>
          <w:rFonts w:asciiTheme="majorHAnsi" w:eastAsia="Verdana" w:hAnsiTheme="majorHAnsi"/>
          <w:b/>
          <w:bCs/>
          <w:color w:val="auto"/>
        </w:rPr>
        <w:t>-web-</w:t>
      </w:r>
      <w:r w:rsidR="00A66FFC" w:rsidRPr="00235466">
        <w:rPr>
          <w:rFonts w:asciiTheme="majorHAnsi" w:eastAsia="Verdana" w:hAnsiTheme="majorHAnsi"/>
          <w:b/>
          <w:bCs/>
          <w:color w:val="auto"/>
        </w:rPr>
        <w:t>sites:</w:t>
      </w:r>
      <w:r w:rsidR="007E63BC" w:rsidRPr="00235466">
        <w:rPr>
          <w:rFonts w:asciiTheme="majorHAnsi" w:eastAsia="Verdana" w:hAnsiTheme="majorHAnsi"/>
          <w:b/>
          <w:bCs/>
          <w:color w:val="auto"/>
        </w:rPr>
        <w:t xml:space="preserve"> </w:t>
      </w:r>
    </w:p>
    <w:p w14:paraId="186EC481" w14:textId="60E67801" w:rsidR="0026224C" w:rsidRPr="00235466" w:rsidRDefault="00E23617" w:rsidP="007E63BC">
      <w:pPr>
        <w:pBdr>
          <w:top w:val="nil"/>
          <w:left w:val="nil"/>
          <w:bottom w:val="nil"/>
          <w:right w:val="nil"/>
          <w:between w:val="nil"/>
          <w:bar w:val="nil"/>
        </w:pBdr>
        <w:ind w:firstLine="720"/>
        <w:jc w:val="both"/>
        <w:rPr>
          <w:rStyle w:val="apple-converted-space"/>
          <w:rFonts w:asciiTheme="majorHAnsi" w:hAnsiTheme="majorHAnsi"/>
          <w:color w:val="auto"/>
          <w:shd w:val="clear" w:color="auto" w:fill="FFFFFF"/>
        </w:rPr>
      </w:pPr>
      <w:r w:rsidRPr="00235466">
        <w:rPr>
          <w:rFonts w:asciiTheme="majorHAnsi" w:hAnsiTheme="majorHAnsi"/>
          <w:color w:val="auto"/>
        </w:rPr>
        <w:lastRenderedPageBreak/>
        <w:t xml:space="preserve">Shopping.infoonlinepages.com is a unique market place for </w:t>
      </w:r>
      <w:hyperlink r:id="rId11" w:tooltip="Click to Continue &gt; by saveshare" w:history="1">
        <w:r w:rsidRPr="00235466">
          <w:rPr>
            <w:rStyle w:val="Hyperlink"/>
            <w:rFonts w:asciiTheme="majorHAnsi" w:hAnsiTheme="majorHAnsi"/>
            <w:color w:val="auto"/>
          </w:rPr>
          <w:t>online shopping</w:t>
        </w:r>
      </w:hyperlink>
      <w:r w:rsidRPr="00235466">
        <w:rPr>
          <w:rFonts w:asciiTheme="majorHAnsi" w:hAnsiTheme="majorHAnsi"/>
          <w:color w:val="auto"/>
        </w:rPr>
        <w:t xml:space="preserve">. Our intention is to provide best quality products to customers with </w:t>
      </w:r>
      <w:r w:rsidR="00A66FFC" w:rsidRPr="00235466">
        <w:rPr>
          <w:rFonts w:asciiTheme="majorHAnsi" w:hAnsiTheme="majorHAnsi"/>
          <w:color w:val="auto"/>
        </w:rPr>
        <w:t>reasonable</w:t>
      </w:r>
      <w:r w:rsidRPr="00235466">
        <w:rPr>
          <w:rFonts w:asciiTheme="majorHAnsi" w:hAnsiTheme="majorHAnsi"/>
          <w:color w:val="auto"/>
        </w:rPr>
        <w:t xml:space="preserve"> prices as well as creating one channel for vendors to reach millions of customers across India.</w:t>
      </w:r>
    </w:p>
    <w:p w14:paraId="4DDBEF00" w14:textId="77777777" w:rsidR="00E118D2" w:rsidRPr="00235466" w:rsidRDefault="00E118D2" w:rsidP="0026224C">
      <w:pPr>
        <w:pBdr>
          <w:top w:val="nil"/>
          <w:left w:val="nil"/>
          <w:bottom w:val="single" w:sz="12" w:space="0" w:color="808080"/>
          <w:right w:val="nil"/>
          <w:between w:val="nil"/>
          <w:bar w:val="nil"/>
        </w:pBdr>
        <w:rPr>
          <w:rFonts w:asciiTheme="majorHAnsi" w:eastAsia="Verdana" w:hAnsiTheme="majorHAnsi"/>
          <w:b/>
          <w:bCs/>
          <w:color w:val="auto"/>
        </w:rPr>
      </w:pPr>
    </w:p>
    <w:p w14:paraId="78463F46" w14:textId="77777777" w:rsidR="0026224C" w:rsidRPr="00235466" w:rsidRDefault="0026224C" w:rsidP="0026224C">
      <w:pPr>
        <w:pBdr>
          <w:top w:val="nil"/>
          <w:left w:val="nil"/>
          <w:bottom w:val="single" w:sz="12" w:space="0" w:color="808080"/>
          <w:right w:val="nil"/>
          <w:between w:val="nil"/>
          <w:bar w:val="nil"/>
        </w:pBdr>
        <w:rPr>
          <w:rFonts w:asciiTheme="majorHAnsi" w:eastAsia="Verdana" w:hAnsiTheme="majorHAnsi"/>
          <w:color w:val="auto"/>
        </w:rPr>
      </w:pPr>
      <w:r w:rsidRPr="00235466">
        <w:rPr>
          <w:rFonts w:asciiTheme="majorHAnsi" w:eastAsia="Verdana" w:hAnsiTheme="majorHAnsi"/>
          <w:b/>
          <w:bCs/>
          <w:color w:val="auto"/>
        </w:rPr>
        <w:t xml:space="preserve">Environment: </w:t>
      </w:r>
      <w:r w:rsidR="00004122" w:rsidRPr="00235466">
        <w:rPr>
          <w:rFonts w:asciiTheme="majorHAnsi" w:eastAsia="Verdana" w:hAnsiTheme="majorHAnsi"/>
          <w:color w:val="auto"/>
        </w:rPr>
        <w:t>PHP 5.2, MySQL, HTML</w:t>
      </w:r>
      <w:r w:rsidRPr="00235466">
        <w:rPr>
          <w:rFonts w:asciiTheme="majorHAnsi" w:eastAsia="Verdana" w:hAnsiTheme="majorHAnsi"/>
          <w:color w:val="auto"/>
        </w:rPr>
        <w:t>, CSS.</w:t>
      </w:r>
    </w:p>
    <w:p w14:paraId="54CC2119" w14:textId="10A51E55" w:rsidR="0026224C" w:rsidRPr="00235466" w:rsidRDefault="0026224C" w:rsidP="0026224C">
      <w:pPr>
        <w:pBdr>
          <w:top w:val="nil"/>
          <w:left w:val="nil"/>
          <w:bottom w:val="single" w:sz="12" w:space="0" w:color="808080"/>
          <w:right w:val="nil"/>
          <w:between w:val="nil"/>
          <w:bar w:val="nil"/>
        </w:pBdr>
        <w:rPr>
          <w:rFonts w:asciiTheme="majorHAnsi" w:eastAsia="Verdana" w:hAnsiTheme="majorHAnsi"/>
          <w:color w:val="auto"/>
        </w:rPr>
      </w:pPr>
      <w:r w:rsidRPr="00235466">
        <w:rPr>
          <w:rFonts w:asciiTheme="majorHAnsi" w:eastAsia="Verdana" w:hAnsiTheme="majorHAnsi"/>
          <w:b/>
          <w:color w:val="auto"/>
        </w:rPr>
        <w:t xml:space="preserve">Client: </w:t>
      </w:r>
      <w:proofErr w:type="spellStart"/>
      <w:r w:rsidR="00A66FFC" w:rsidRPr="00235466">
        <w:rPr>
          <w:rFonts w:asciiTheme="majorHAnsi" w:eastAsia="Verdana" w:hAnsiTheme="majorHAnsi"/>
          <w:i/>
          <w:color w:val="auto"/>
        </w:rPr>
        <w:t>infoonlinepages</w:t>
      </w:r>
      <w:proofErr w:type="spellEnd"/>
      <w:r w:rsidR="00A66FFC" w:rsidRPr="00235466">
        <w:rPr>
          <w:rFonts w:asciiTheme="majorHAnsi" w:eastAsia="Verdana" w:hAnsiTheme="majorHAnsi"/>
          <w:i/>
          <w:color w:val="auto"/>
        </w:rPr>
        <w:t>, Hyderabad</w:t>
      </w:r>
      <w:r w:rsidRPr="00235466">
        <w:rPr>
          <w:rFonts w:asciiTheme="majorHAnsi" w:eastAsia="Verdana" w:hAnsiTheme="majorHAnsi"/>
          <w:color w:val="auto"/>
        </w:rPr>
        <w:t>.</w:t>
      </w:r>
    </w:p>
    <w:p w14:paraId="3461D779" w14:textId="77777777" w:rsidR="0026224C" w:rsidRPr="00235466" w:rsidRDefault="0026224C" w:rsidP="0026224C">
      <w:pPr>
        <w:pBdr>
          <w:top w:val="nil"/>
          <w:left w:val="nil"/>
          <w:bottom w:val="single" w:sz="12" w:space="0" w:color="808080"/>
          <w:right w:val="nil"/>
          <w:between w:val="nil"/>
          <w:bar w:val="nil"/>
        </w:pBdr>
        <w:rPr>
          <w:rFonts w:asciiTheme="majorHAnsi" w:eastAsia="Verdana" w:hAnsiTheme="majorHAnsi"/>
          <w:bCs/>
          <w:color w:val="auto"/>
        </w:rPr>
      </w:pPr>
    </w:p>
    <w:p w14:paraId="3CF2D8B6" w14:textId="77777777" w:rsidR="0026224C" w:rsidRPr="00235466" w:rsidRDefault="0026224C" w:rsidP="00AC60F5">
      <w:pPr>
        <w:pBdr>
          <w:top w:val="nil"/>
          <w:left w:val="nil"/>
          <w:bottom w:val="nil"/>
          <w:right w:val="nil"/>
          <w:between w:val="nil"/>
          <w:bar w:val="nil"/>
        </w:pBdr>
        <w:jc w:val="both"/>
        <w:rPr>
          <w:rFonts w:asciiTheme="majorHAnsi" w:eastAsia="Verdana" w:hAnsiTheme="majorHAnsi"/>
          <w:b/>
          <w:color w:val="auto"/>
        </w:rPr>
      </w:pPr>
    </w:p>
    <w:p w14:paraId="3AC6E8B8" w14:textId="43A3C354" w:rsidR="007E63BC" w:rsidRPr="00235466" w:rsidRDefault="00A66FFC" w:rsidP="0026224C">
      <w:pPr>
        <w:pBdr>
          <w:top w:val="nil"/>
          <w:left w:val="nil"/>
          <w:bottom w:val="nil"/>
          <w:right w:val="nil"/>
          <w:between w:val="nil"/>
          <w:bar w:val="nil"/>
        </w:pBdr>
        <w:jc w:val="both"/>
        <w:rPr>
          <w:rFonts w:asciiTheme="majorHAnsi" w:eastAsia="Verdana" w:hAnsiTheme="majorHAnsi"/>
          <w:b/>
          <w:bCs/>
          <w:color w:val="auto"/>
        </w:rPr>
      </w:pPr>
      <w:r w:rsidRPr="00235466">
        <w:rPr>
          <w:rFonts w:asciiTheme="majorHAnsi" w:eastAsia="Verdana" w:hAnsiTheme="majorHAnsi"/>
          <w:b/>
          <w:bCs/>
          <w:color w:val="auto"/>
        </w:rPr>
        <w:t>Yellow pages:</w:t>
      </w:r>
      <w:r w:rsidR="007E63BC" w:rsidRPr="00235466">
        <w:rPr>
          <w:rFonts w:asciiTheme="majorHAnsi" w:eastAsia="Verdana" w:hAnsiTheme="majorHAnsi"/>
          <w:b/>
          <w:bCs/>
          <w:color w:val="auto"/>
        </w:rPr>
        <w:t xml:space="preserve"> </w:t>
      </w:r>
    </w:p>
    <w:p w14:paraId="41162D9C" w14:textId="3A5AD608" w:rsidR="0026224C" w:rsidRPr="00235466" w:rsidRDefault="0026224C" w:rsidP="0026224C">
      <w:pPr>
        <w:pBdr>
          <w:top w:val="nil"/>
          <w:left w:val="nil"/>
          <w:bottom w:val="nil"/>
          <w:right w:val="nil"/>
          <w:between w:val="nil"/>
          <w:bar w:val="nil"/>
        </w:pBdr>
        <w:jc w:val="both"/>
        <w:rPr>
          <w:rStyle w:val="apple-converted-space"/>
          <w:rFonts w:asciiTheme="majorHAnsi" w:hAnsiTheme="majorHAnsi"/>
          <w:color w:val="auto"/>
          <w:shd w:val="clear" w:color="auto" w:fill="FFFFFF"/>
        </w:rPr>
      </w:pPr>
      <w:r w:rsidRPr="00235466">
        <w:rPr>
          <w:rFonts w:asciiTheme="majorHAnsi" w:hAnsiTheme="majorHAnsi"/>
          <w:color w:val="auto"/>
          <w:shd w:val="clear" w:color="auto" w:fill="FFFFFF"/>
        </w:rPr>
        <w:tab/>
      </w:r>
      <w:r w:rsidR="00B2401D" w:rsidRPr="00235466">
        <w:rPr>
          <w:rFonts w:asciiTheme="majorHAnsi" w:hAnsiTheme="majorHAnsi"/>
          <w:color w:val="auto"/>
          <w:shd w:val="clear" w:color="auto" w:fill="FFFFFF"/>
        </w:rPr>
        <w:t xml:space="preserve">Yellow pages </w:t>
      </w:r>
      <w:r w:rsidR="00A66FFC" w:rsidRPr="00235466">
        <w:rPr>
          <w:rFonts w:asciiTheme="majorHAnsi" w:hAnsiTheme="majorHAnsi"/>
          <w:color w:val="auto"/>
          <w:shd w:val="clear" w:color="auto" w:fill="FFFFFF"/>
        </w:rPr>
        <w:t>refer</w:t>
      </w:r>
      <w:r w:rsidR="00B2401D" w:rsidRPr="00235466">
        <w:rPr>
          <w:rFonts w:asciiTheme="majorHAnsi" w:hAnsiTheme="majorHAnsi"/>
          <w:color w:val="auto"/>
          <w:shd w:val="clear" w:color="auto" w:fill="FFFFFF"/>
        </w:rPr>
        <w:t xml:space="preserve"> to a telephone directory of businesses, organized by category, rather than alphabetically by business name and in which advertising is sold.</w:t>
      </w:r>
    </w:p>
    <w:p w14:paraId="0FB78278" w14:textId="77777777" w:rsidR="0026224C" w:rsidRPr="00235466" w:rsidRDefault="0026224C" w:rsidP="0026224C">
      <w:pPr>
        <w:pBdr>
          <w:top w:val="nil"/>
          <w:left w:val="nil"/>
          <w:bottom w:val="nil"/>
          <w:right w:val="nil"/>
          <w:between w:val="nil"/>
          <w:bar w:val="nil"/>
        </w:pBdr>
        <w:jc w:val="both"/>
        <w:rPr>
          <w:rFonts w:asciiTheme="majorHAnsi" w:eastAsia="Verdana" w:hAnsiTheme="majorHAnsi"/>
          <w:b/>
          <w:bCs/>
          <w:color w:val="auto"/>
        </w:rPr>
      </w:pPr>
    </w:p>
    <w:p w14:paraId="69889AF9" w14:textId="0862AF8F" w:rsidR="0026224C" w:rsidRPr="00235466" w:rsidRDefault="0026224C" w:rsidP="0026224C">
      <w:pPr>
        <w:pBdr>
          <w:top w:val="nil"/>
          <w:left w:val="nil"/>
          <w:bottom w:val="single" w:sz="12" w:space="0" w:color="808080"/>
          <w:right w:val="nil"/>
          <w:between w:val="nil"/>
          <w:bar w:val="nil"/>
        </w:pBdr>
        <w:rPr>
          <w:rFonts w:asciiTheme="majorHAnsi" w:eastAsia="Verdana" w:hAnsiTheme="majorHAnsi"/>
          <w:bCs/>
          <w:color w:val="auto"/>
        </w:rPr>
      </w:pPr>
      <w:r w:rsidRPr="00235466">
        <w:rPr>
          <w:rFonts w:asciiTheme="majorHAnsi" w:eastAsia="Verdana" w:hAnsiTheme="majorHAnsi"/>
          <w:b/>
          <w:color w:val="auto"/>
        </w:rPr>
        <w:t xml:space="preserve">Client: </w:t>
      </w:r>
      <w:r w:rsidR="00FC1AFF" w:rsidRPr="00235466">
        <w:rPr>
          <w:rFonts w:asciiTheme="majorHAnsi" w:eastAsia="Verdana" w:hAnsiTheme="majorHAnsi"/>
          <w:i/>
          <w:color w:val="auto"/>
        </w:rPr>
        <w:t xml:space="preserve">Client: </w:t>
      </w:r>
      <w:proofErr w:type="spellStart"/>
      <w:r w:rsidR="00A66FFC" w:rsidRPr="00235466">
        <w:rPr>
          <w:rFonts w:asciiTheme="majorHAnsi" w:eastAsia="Verdana" w:hAnsiTheme="majorHAnsi"/>
          <w:i/>
          <w:color w:val="auto"/>
        </w:rPr>
        <w:t>infoonlinepages</w:t>
      </w:r>
      <w:proofErr w:type="spellEnd"/>
      <w:r w:rsidR="00A66FFC" w:rsidRPr="00235466">
        <w:rPr>
          <w:rFonts w:asciiTheme="majorHAnsi" w:eastAsia="Verdana" w:hAnsiTheme="majorHAnsi"/>
          <w:i/>
          <w:color w:val="auto"/>
        </w:rPr>
        <w:t>, Hyderabad</w:t>
      </w:r>
      <w:r w:rsidR="00FC1AFF" w:rsidRPr="00235466">
        <w:rPr>
          <w:rFonts w:asciiTheme="majorHAnsi" w:eastAsia="Verdana" w:hAnsiTheme="majorHAnsi"/>
          <w:i/>
          <w:color w:val="auto"/>
        </w:rPr>
        <w:t>.</w:t>
      </w:r>
    </w:p>
    <w:p w14:paraId="7C94149D" w14:textId="77777777" w:rsidR="00593D1F" w:rsidRPr="00235466" w:rsidRDefault="0026224C" w:rsidP="0026224C">
      <w:pPr>
        <w:pBdr>
          <w:top w:val="nil"/>
          <w:left w:val="nil"/>
          <w:bottom w:val="single" w:sz="12" w:space="0" w:color="808080"/>
          <w:right w:val="nil"/>
          <w:between w:val="nil"/>
          <w:bar w:val="nil"/>
        </w:pBdr>
        <w:rPr>
          <w:rFonts w:asciiTheme="majorHAnsi" w:hAnsiTheme="majorHAnsi"/>
          <w:color w:val="auto"/>
        </w:rPr>
      </w:pPr>
      <w:r w:rsidRPr="00235466">
        <w:rPr>
          <w:rFonts w:asciiTheme="majorHAnsi" w:eastAsia="Verdana" w:hAnsiTheme="majorHAnsi"/>
          <w:b/>
          <w:color w:val="auto"/>
        </w:rPr>
        <w:t>Site url:</w:t>
      </w:r>
      <w:hyperlink r:id="rId12" w:history="1">
        <w:r w:rsidR="00593D1F" w:rsidRPr="00235466">
          <w:rPr>
            <w:rStyle w:val="Hyperlink"/>
            <w:rFonts w:asciiTheme="majorHAnsi" w:eastAsia="Verdana" w:hAnsiTheme="majorHAnsi"/>
            <w:b/>
            <w:color w:val="auto"/>
          </w:rPr>
          <w:t>http://yellowpages.infoonlinepages.com/</w:t>
        </w:r>
      </w:hyperlink>
    </w:p>
    <w:p w14:paraId="1FC39945" w14:textId="77777777" w:rsidR="0026224C" w:rsidRPr="00235466" w:rsidRDefault="0026224C" w:rsidP="0026224C">
      <w:pPr>
        <w:pBdr>
          <w:top w:val="nil"/>
          <w:left w:val="nil"/>
          <w:bottom w:val="single" w:sz="12" w:space="0" w:color="808080"/>
          <w:right w:val="nil"/>
          <w:between w:val="nil"/>
          <w:bar w:val="nil"/>
        </w:pBdr>
        <w:rPr>
          <w:rFonts w:asciiTheme="majorHAnsi" w:eastAsia="Verdana" w:hAnsiTheme="majorHAnsi"/>
          <w:b/>
          <w:color w:val="auto"/>
        </w:rPr>
      </w:pPr>
    </w:p>
    <w:p w14:paraId="34CE0A41" w14:textId="77777777" w:rsidR="00E118D2" w:rsidRPr="00235466" w:rsidRDefault="00E118D2">
      <w:pPr>
        <w:pBdr>
          <w:top w:val="nil"/>
          <w:left w:val="nil"/>
          <w:bottom w:val="single" w:sz="12" w:space="0" w:color="808080"/>
          <w:right w:val="nil"/>
          <w:between w:val="nil"/>
          <w:bar w:val="nil"/>
        </w:pBdr>
        <w:rPr>
          <w:rFonts w:asciiTheme="majorHAnsi" w:eastAsia="Verdana" w:hAnsiTheme="majorHAnsi"/>
          <w:b/>
          <w:bCs/>
          <w:color w:val="auto"/>
        </w:rPr>
      </w:pPr>
    </w:p>
    <w:p w14:paraId="6AF29578" w14:textId="77777777" w:rsidR="001D4F46" w:rsidRPr="00235466" w:rsidRDefault="00B56FEC">
      <w:pPr>
        <w:pBdr>
          <w:top w:val="nil"/>
          <w:left w:val="nil"/>
          <w:bottom w:val="nil"/>
          <w:right w:val="nil"/>
          <w:between w:val="nil"/>
          <w:bar w:val="nil"/>
        </w:pBdr>
        <w:tabs>
          <w:tab w:val="left" w:pos="720"/>
        </w:tabs>
        <w:ind w:right="-450"/>
        <w:jc w:val="both"/>
        <w:rPr>
          <w:rFonts w:asciiTheme="majorHAnsi" w:eastAsia="Verdana" w:hAnsiTheme="majorHAnsi"/>
          <w:b/>
          <w:bCs/>
          <w:i/>
          <w:iCs/>
          <w:color w:val="auto"/>
        </w:rPr>
      </w:pPr>
      <w:r w:rsidRPr="00235466">
        <w:rPr>
          <w:rFonts w:asciiTheme="majorHAnsi" w:eastAsia="Verdana" w:hAnsiTheme="majorHAnsi"/>
          <w:b/>
          <w:bCs/>
          <w:i/>
          <w:iCs/>
          <w:color w:val="auto"/>
        </w:rPr>
        <w:t>Strengths:</w:t>
      </w:r>
    </w:p>
    <w:p w14:paraId="62EBF3C5" w14:textId="77777777" w:rsidR="001D4F46" w:rsidRPr="00235466" w:rsidRDefault="001D4F46">
      <w:pPr>
        <w:pBdr>
          <w:top w:val="nil"/>
          <w:left w:val="nil"/>
          <w:bottom w:val="nil"/>
          <w:right w:val="nil"/>
          <w:between w:val="nil"/>
          <w:bar w:val="nil"/>
        </w:pBdr>
        <w:rPr>
          <w:rFonts w:asciiTheme="majorHAnsi" w:eastAsia="Verdana" w:hAnsiTheme="majorHAnsi"/>
          <w:b/>
          <w:bCs/>
          <w:i/>
          <w:iCs/>
          <w:color w:val="auto"/>
        </w:rPr>
      </w:pPr>
    </w:p>
    <w:p w14:paraId="0C57AC92" w14:textId="77777777" w:rsidR="001D4F46" w:rsidRPr="00235466" w:rsidRDefault="00B56FEC">
      <w:pPr>
        <w:numPr>
          <w:ilvl w:val="0"/>
          <w:numId w:val="3"/>
        </w:numPr>
        <w:pBdr>
          <w:top w:val="nil"/>
          <w:left w:val="nil"/>
          <w:bottom w:val="nil"/>
          <w:right w:val="nil"/>
          <w:between w:val="nil"/>
          <w:bar w:val="nil"/>
        </w:pBdr>
        <w:tabs>
          <w:tab w:val="num" w:pos="720"/>
        </w:tabs>
        <w:jc w:val="both"/>
        <w:rPr>
          <w:rFonts w:asciiTheme="majorHAnsi" w:eastAsia="Verdana" w:hAnsiTheme="majorHAnsi"/>
          <w:color w:val="auto"/>
        </w:rPr>
      </w:pPr>
      <w:r w:rsidRPr="00235466">
        <w:rPr>
          <w:rFonts w:asciiTheme="majorHAnsi" w:eastAsia="Verdana" w:hAnsiTheme="majorHAnsi"/>
          <w:color w:val="auto"/>
        </w:rPr>
        <w:t xml:space="preserve">Quick learner and good understanding capabilities </w:t>
      </w:r>
    </w:p>
    <w:p w14:paraId="3FD90CC5" w14:textId="77777777" w:rsidR="001D4F46" w:rsidRPr="00235466" w:rsidRDefault="00DE0086">
      <w:pPr>
        <w:numPr>
          <w:ilvl w:val="0"/>
          <w:numId w:val="3"/>
        </w:numPr>
        <w:pBdr>
          <w:top w:val="nil"/>
          <w:left w:val="nil"/>
          <w:bottom w:val="nil"/>
          <w:right w:val="nil"/>
          <w:between w:val="nil"/>
          <w:bar w:val="nil"/>
        </w:pBdr>
        <w:tabs>
          <w:tab w:val="num" w:pos="720"/>
        </w:tabs>
        <w:jc w:val="both"/>
        <w:rPr>
          <w:rFonts w:asciiTheme="majorHAnsi" w:eastAsia="Verdana" w:hAnsiTheme="majorHAnsi"/>
          <w:color w:val="auto"/>
        </w:rPr>
      </w:pPr>
      <w:r w:rsidRPr="00235466">
        <w:rPr>
          <w:rFonts w:asciiTheme="majorHAnsi" w:eastAsia="Verdana" w:hAnsiTheme="majorHAnsi"/>
          <w:color w:val="auto"/>
        </w:rPr>
        <w:t xml:space="preserve">Good </w:t>
      </w:r>
      <w:r w:rsidR="00B56FEC" w:rsidRPr="00235466">
        <w:rPr>
          <w:rFonts w:asciiTheme="majorHAnsi" w:eastAsia="Verdana" w:hAnsiTheme="majorHAnsi"/>
          <w:color w:val="auto"/>
        </w:rPr>
        <w:t xml:space="preserve"> time management skills and ability to work under pressure and meet deadlines</w:t>
      </w:r>
    </w:p>
    <w:p w14:paraId="114079AC" w14:textId="77777777" w:rsidR="001D4F46" w:rsidRPr="00235466" w:rsidRDefault="00B56FEC">
      <w:pPr>
        <w:numPr>
          <w:ilvl w:val="0"/>
          <w:numId w:val="3"/>
        </w:numPr>
        <w:pBdr>
          <w:top w:val="nil"/>
          <w:left w:val="nil"/>
          <w:bottom w:val="nil"/>
          <w:right w:val="nil"/>
          <w:between w:val="nil"/>
          <w:bar w:val="nil"/>
        </w:pBdr>
        <w:tabs>
          <w:tab w:val="num" w:pos="720"/>
        </w:tabs>
        <w:jc w:val="both"/>
        <w:rPr>
          <w:rFonts w:asciiTheme="majorHAnsi" w:eastAsia="Verdana" w:hAnsiTheme="majorHAnsi"/>
          <w:color w:val="auto"/>
        </w:rPr>
      </w:pPr>
      <w:r w:rsidRPr="00235466">
        <w:rPr>
          <w:rFonts w:asciiTheme="majorHAnsi" w:eastAsia="Verdana" w:hAnsiTheme="majorHAnsi"/>
          <w:color w:val="auto"/>
        </w:rPr>
        <w:t>Good interpersonal skills, commitment, result oriented, hard working with a quest and zeal to learn new technologies and undertake challenging tasks</w:t>
      </w:r>
    </w:p>
    <w:p w14:paraId="6D98A12B" w14:textId="77777777" w:rsidR="001D4F46" w:rsidRPr="00235466" w:rsidRDefault="001D4F46">
      <w:pPr>
        <w:pBdr>
          <w:top w:val="nil"/>
          <w:left w:val="nil"/>
          <w:bottom w:val="nil"/>
          <w:right w:val="nil"/>
          <w:between w:val="nil"/>
          <w:bar w:val="nil"/>
        </w:pBdr>
        <w:rPr>
          <w:rFonts w:asciiTheme="majorHAnsi" w:eastAsia="Verdana" w:hAnsiTheme="majorHAnsi"/>
          <w:color w:val="auto"/>
        </w:rPr>
      </w:pPr>
    </w:p>
    <w:p w14:paraId="0C20668C" w14:textId="77777777" w:rsidR="00682768" w:rsidRPr="00235466" w:rsidRDefault="00B56FEC">
      <w:pPr>
        <w:pBdr>
          <w:top w:val="nil"/>
          <w:left w:val="nil"/>
          <w:bottom w:val="nil"/>
          <w:right w:val="nil"/>
          <w:between w:val="nil"/>
          <w:bar w:val="nil"/>
        </w:pBdr>
        <w:rPr>
          <w:rFonts w:asciiTheme="majorHAnsi" w:eastAsia="Verdana" w:hAnsiTheme="majorHAnsi"/>
          <w:b/>
          <w:bCs/>
          <w:color w:val="auto"/>
        </w:rPr>
      </w:pPr>
      <w:r w:rsidRPr="00235466">
        <w:rPr>
          <w:rFonts w:asciiTheme="majorHAnsi" w:eastAsia="Verdana" w:hAnsiTheme="majorHAnsi"/>
          <w:b/>
          <w:bCs/>
          <w:color w:val="auto"/>
        </w:rPr>
        <w:t>Personal Profile:</w:t>
      </w:r>
    </w:p>
    <w:p w14:paraId="14052BED" w14:textId="77777777" w:rsidR="00682768" w:rsidRPr="00235466" w:rsidRDefault="00682768">
      <w:pPr>
        <w:pBdr>
          <w:top w:val="nil"/>
          <w:left w:val="nil"/>
          <w:bottom w:val="nil"/>
          <w:right w:val="nil"/>
          <w:between w:val="nil"/>
          <w:bar w:val="nil"/>
        </w:pBdr>
        <w:rPr>
          <w:rFonts w:asciiTheme="majorHAnsi" w:eastAsia="Verdana" w:hAnsiTheme="majorHAnsi"/>
          <w:bCs/>
          <w:color w:val="auto"/>
        </w:rPr>
      </w:pPr>
      <w:r w:rsidRPr="00235466">
        <w:rPr>
          <w:rFonts w:asciiTheme="majorHAnsi" w:eastAsia="Verdana" w:hAnsiTheme="majorHAnsi"/>
          <w:b/>
          <w:bCs/>
          <w:color w:val="auto"/>
        </w:rPr>
        <w:tab/>
      </w:r>
      <w:r w:rsidRPr="00235466">
        <w:rPr>
          <w:rFonts w:asciiTheme="majorHAnsi" w:eastAsia="Verdana" w:hAnsiTheme="majorHAnsi"/>
          <w:b/>
          <w:bCs/>
          <w:color w:val="auto"/>
        </w:rPr>
        <w:tab/>
      </w:r>
      <w:r w:rsidRPr="00235466">
        <w:rPr>
          <w:rFonts w:asciiTheme="majorHAnsi" w:eastAsia="Verdana" w:hAnsiTheme="majorHAnsi"/>
          <w:bCs/>
          <w:color w:val="auto"/>
        </w:rPr>
        <w:t>Name</w:t>
      </w:r>
      <w:r w:rsidR="006F2FFD" w:rsidRPr="00235466">
        <w:rPr>
          <w:rFonts w:asciiTheme="majorHAnsi" w:eastAsia="Verdana" w:hAnsiTheme="majorHAnsi"/>
          <w:bCs/>
          <w:color w:val="auto"/>
        </w:rPr>
        <w:t xml:space="preserve"> </w:t>
      </w:r>
      <w:r w:rsidR="006F2FFD" w:rsidRPr="00235466">
        <w:rPr>
          <w:rFonts w:asciiTheme="majorHAnsi" w:eastAsia="Verdana" w:hAnsiTheme="majorHAnsi"/>
          <w:bCs/>
          <w:color w:val="auto"/>
        </w:rPr>
        <w:tab/>
      </w:r>
      <w:r w:rsidR="006F2FFD" w:rsidRPr="00235466">
        <w:rPr>
          <w:rFonts w:asciiTheme="majorHAnsi" w:eastAsia="Verdana" w:hAnsiTheme="majorHAnsi"/>
          <w:bCs/>
          <w:color w:val="auto"/>
        </w:rPr>
        <w:tab/>
      </w:r>
      <w:r w:rsidRPr="00235466">
        <w:rPr>
          <w:rFonts w:asciiTheme="majorHAnsi" w:eastAsia="Verdana" w:hAnsiTheme="majorHAnsi"/>
          <w:bCs/>
          <w:color w:val="auto"/>
        </w:rPr>
        <w:t>:</w:t>
      </w:r>
      <w:r w:rsidR="006F2FFD" w:rsidRPr="00235466">
        <w:rPr>
          <w:rFonts w:asciiTheme="majorHAnsi" w:eastAsia="Verdana" w:hAnsiTheme="majorHAnsi"/>
          <w:bCs/>
          <w:color w:val="auto"/>
        </w:rPr>
        <w:t xml:space="preserve"> </w:t>
      </w:r>
      <w:r w:rsidRPr="00235466">
        <w:rPr>
          <w:rFonts w:asciiTheme="majorHAnsi" w:eastAsia="Verdana" w:hAnsiTheme="majorHAnsi"/>
          <w:bCs/>
          <w:color w:val="auto"/>
        </w:rPr>
        <w:t>Ravikumar</w:t>
      </w:r>
      <w:r w:rsidR="006F2FFD" w:rsidRPr="00235466">
        <w:rPr>
          <w:rFonts w:asciiTheme="majorHAnsi" w:eastAsia="Verdana" w:hAnsiTheme="majorHAnsi"/>
          <w:bCs/>
          <w:color w:val="auto"/>
        </w:rPr>
        <w:t xml:space="preserve"> </w:t>
      </w:r>
      <w:proofErr w:type="spellStart"/>
      <w:r w:rsidRPr="00235466">
        <w:rPr>
          <w:rFonts w:asciiTheme="majorHAnsi" w:eastAsia="Verdana" w:hAnsiTheme="majorHAnsi"/>
          <w:bCs/>
          <w:color w:val="auto"/>
        </w:rPr>
        <w:t>Bommali</w:t>
      </w:r>
      <w:proofErr w:type="spellEnd"/>
      <w:r w:rsidRPr="00235466">
        <w:rPr>
          <w:rFonts w:asciiTheme="majorHAnsi" w:eastAsia="Verdana" w:hAnsiTheme="majorHAnsi"/>
          <w:bCs/>
          <w:color w:val="auto"/>
        </w:rPr>
        <w:t>,</w:t>
      </w:r>
    </w:p>
    <w:p w14:paraId="27553E96" w14:textId="0B311317" w:rsidR="00682768" w:rsidRPr="00235466" w:rsidRDefault="00682768">
      <w:pPr>
        <w:pBdr>
          <w:top w:val="nil"/>
          <w:left w:val="nil"/>
          <w:bottom w:val="nil"/>
          <w:right w:val="nil"/>
          <w:between w:val="nil"/>
          <w:bar w:val="nil"/>
        </w:pBdr>
        <w:rPr>
          <w:rFonts w:asciiTheme="majorHAnsi" w:eastAsia="Verdana" w:hAnsiTheme="majorHAnsi"/>
          <w:bCs/>
          <w:color w:val="auto"/>
        </w:rPr>
      </w:pPr>
      <w:r w:rsidRPr="00235466">
        <w:rPr>
          <w:rFonts w:asciiTheme="majorHAnsi" w:eastAsia="Verdana" w:hAnsiTheme="majorHAnsi"/>
          <w:bCs/>
          <w:color w:val="auto"/>
        </w:rPr>
        <w:tab/>
      </w:r>
      <w:r w:rsidRPr="00235466">
        <w:rPr>
          <w:rFonts w:asciiTheme="majorHAnsi" w:eastAsia="Verdana" w:hAnsiTheme="majorHAnsi"/>
          <w:bCs/>
          <w:color w:val="auto"/>
        </w:rPr>
        <w:tab/>
        <w:t>Father name</w:t>
      </w:r>
      <w:r w:rsidR="00A66FFC" w:rsidRPr="00235466">
        <w:rPr>
          <w:rFonts w:asciiTheme="majorHAnsi" w:eastAsia="Verdana" w:hAnsiTheme="majorHAnsi"/>
          <w:bCs/>
          <w:color w:val="auto"/>
        </w:rPr>
        <w:tab/>
        <w:t>:</w:t>
      </w:r>
      <w:r w:rsidR="006F2FFD" w:rsidRPr="00235466">
        <w:rPr>
          <w:rFonts w:asciiTheme="majorHAnsi" w:eastAsia="Verdana" w:hAnsiTheme="majorHAnsi"/>
          <w:bCs/>
          <w:color w:val="auto"/>
        </w:rPr>
        <w:t xml:space="preserve"> </w:t>
      </w:r>
      <w:r w:rsidRPr="00235466">
        <w:rPr>
          <w:rFonts w:asciiTheme="majorHAnsi" w:eastAsia="Verdana" w:hAnsiTheme="majorHAnsi"/>
          <w:bCs/>
          <w:color w:val="auto"/>
        </w:rPr>
        <w:t>Ramarao,</w:t>
      </w:r>
    </w:p>
    <w:p w14:paraId="2EEBE118" w14:textId="769BC5B4" w:rsidR="001D4F46" w:rsidRPr="00235466" w:rsidRDefault="00DF2F96" w:rsidP="006F2FFD">
      <w:pPr>
        <w:pBdr>
          <w:top w:val="nil"/>
          <w:left w:val="nil"/>
          <w:bottom w:val="nil"/>
          <w:right w:val="nil"/>
          <w:between w:val="nil"/>
          <w:bar w:val="nil"/>
        </w:pBdr>
        <w:ind w:left="720" w:firstLine="720"/>
        <w:rPr>
          <w:rFonts w:asciiTheme="majorHAnsi" w:eastAsia="Verdana" w:hAnsiTheme="majorHAnsi"/>
          <w:iCs/>
          <w:color w:val="auto"/>
        </w:rPr>
      </w:pPr>
      <w:r w:rsidRPr="00235466">
        <w:rPr>
          <w:rFonts w:asciiTheme="majorHAnsi" w:eastAsia="Verdana" w:hAnsiTheme="majorHAnsi"/>
          <w:iCs/>
          <w:color w:val="auto"/>
        </w:rPr>
        <w:t xml:space="preserve">Sex            </w:t>
      </w:r>
      <w:r w:rsidR="00A66FFC" w:rsidRPr="00235466">
        <w:rPr>
          <w:rFonts w:asciiTheme="majorHAnsi" w:eastAsia="Verdana" w:hAnsiTheme="majorHAnsi"/>
          <w:iCs/>
          <w:color w:val="auto"/>
        </w:rPr>
        <w:t xml:space="preserve"> :</w:t>
      </w:r>
      <w:r w:rsidR="00B56FEC" w:rsidRPr="00235466">
        <w:rPr>
          <w:rFonts w:asciiTheme="majorHAnsi" w:eastAsia="Verdana" w:hAnsiTheme="majorHAnsi"/>
          <w:iCs/>
          <w:color w:val="auto"/>
        </w:rPr>
        <w:t xml:space="preserve"> Male</w:t>
      </w:r>
    </w:p>
    <w:p w14:paraId="27AA5EA7" w14:textId="77777777" w:rsidR="001D4F46" w:rsidRPr="00235466" w:rsidRDefault="00B56FEC">
      <w:pPr>
        <w:pBdr>
          <w:top w:val="nil"/>
          <w:left w:val="nil"/>
          <w:bottom w:val="nil"/>
          <w:right w:val="nil"/>
          <w:between w:val="nil"/>
          <w:bar w:val="nil"/>
        </w:pBdr>
        <w:rPr>
          <w:rFonts w:asciiTheme="majorHAnsi" w:eastAsia="Verdana" w:hAnsiTheme="majorHAnsi"/>
          <w:iCs/>
          <w:color w:val="auto"/>
        </w:rPr>
      </w:pPr>
      <w:r w:rsidRPr="00235466">
        <w:rPr>
          <w:rFonts w:asciiTheme="majorHAnsi" w:eastAsia="Verdana" w:hAnsiTheme="majorHAnsi"/>
          <w:iCs/>
          <w:color w:val="auto"/>
        </w:rPr>
        <w:t xml:space="preserve">                    Nationality     </w:t>
      </w:r>
      <w:r w:rsidR="006F2FFD" w:rsidRPr="00235466">
        <w:rPr>
          <w:rFonts w:asciiTheme="majorHAnsi" w:eastAsia="Verdana" w:hAnsiTheme="majorHAnsi"/>
          <w:iCs/>
          <w:color w:val="auto"/>
        </w:rPr>
        <w:tab/>
      </w:r>
      <w:r w:rsidRPr="00235466">
        <w:rPr>
          <w:rFonts w:asciiTheme="majorHAnsi" w:eastAsia="Verdana" w:hAnsiTheme="majorHAnsi"/>
          <w:iCs/>
          <w:color w:val="auto"/>
        </w:rPr>
        <w:t xml:space="preserve"> : Indian</w:t>
      </w:r>
    </w:p>
    <w:p w14:paraId="16365E54" w14:textId="77777777" w:rsidR="001D4F46" w:rsidRPr="00235466" w:rsidRDefault="00B56FEC">
      <w:pPr>
        <w:pBdr>
          <w:top w:val="nil"/>
          <w:left w:val="nil"/>
          <w:bottom w:val="nil"/>
          <w:right w:val="nil"/>
          <w:between w:val="nil"/>
          <w:bar w:val="nil"/>
        </w:pBdr>
        <w:rPr>
          <w:rFonts w:asciiTheme="majorHAnsi" w:eastAsia="Verdana" w:hAnsiTheme="majorHAnsi"/>
          <w:iCs/>
          <w:color w:val="auto"/>
        </w:rPr>
      </w:pPr>
      <w:r w:rsidRPr="00235466">
        <w:rPr>
          <w:rFonts w:asciiTheme="majorHAnsi" w:eastAsia="Verdana" w:hAnsiTheme="majorHAnsi"/>
          <w:iCs/>
          <w:color w:val="auto"/>
        </w:rPr>
        <w:t xml:space="preserve">                    Marital Status: </w:t>
      </w:r>
      <w:r w:rsidR="006F2FFD" w:rsidRPr="00235466">
        <w:rPr>
          <w:rFonts w:asciiTheme="majorHAnsi" w:eastAsia="Verdana" w:hAnsiTheme="majorHAnsi"/>
          <w:iCs/>
          <w:color w:val="auto"/>
        </w:rPr>
        <w:t xml:space="preserve">Married </w:t>
      </w:r>
    </w:p>
    <w:p w14:paraId="58DD947C" w14:textId="77777777" w:rsidR="00E16242" w:rsidRPr="00235466" w:rsidRDefault="00DF2F96" w:rsidP="00E16242">
      <w:pPr>
        <w:tabs>
          <w:tab w:val="left" w:pos="1335"/>
          <w:tab w:val="left" w:pos="1425"/>
        </w:tabs>
        <w:rPr>
          <w:rFonts w:asciiTheme="majorHAnsi" w:hAnsiTheme="majorHAnsi"/>
          <w:color w:val="auto"/>
        </w:rPr>
      </w:pPr>
      <w:r w:rsidRPr="00235466">
        <w:rPr>
          <w:rFonts w:asciiTheme="majorHAnsi" w:hAnsiTheme="majorHAnsi"/>
          <w:color w:val="auto"/>
        </w:rPr>
        <w:tab/>
        <w:t>Address:</w:t>
      </w:r>
      <w:r w:rsidR="00A553AF" w:rsidRPr="00235466">
        <w:rPr>
          <w:rFonts w:asciiTheme="majorHAnsi" w:hAnsiTheme="majorHAnsi"/>
          <w:color w:val="auto"/>
        </w:rPr>
        <w:t xml:space="preserve"> </w:t>
      </w:r>
      <w:r w:rsidR="00E16242" w:rsidRPr="00235466">
        <w:rPr>
          <w:rFonts w:asciiTheme="majorHAnsi" w:hAnsiTheme="majorHAnsi"/>
          <w:color w:val="auto"/>
        </w:rPr>
        <w:t>Nandigam,</w:t>
      </w:r>
    </w:p>
    <w:p w14:paraId="7ABC6E01" w14:textId="77777777" w:rsidR="00E16242" w:rsidRPr="00235466" w:rsidRDefault="00E16242" w:rsidP="00E16242">
      <w:pPr>
        <w:tabs>
          <w:tab w:val="left" w:pos="1335"/>
          <w:tab w:val="left" w:pos="1425"/>
        </w:tabs>
        <w:rPr>
          <w:rFonts w:asciiTheme="majorHAnsi" w:hAnsiTheme="majorHAnsi"/>
          <w:color w:val="auto"/>
        </w:rPr>
      </w:pPr>
      <w:r w:rsidRPr="00235466">
        <w:rPr>
          <w:rFonts w:asciiTheme="majorHAnsi" w:hAnsiTheme="majorHAnsi"/>
          <w:color w:val="auto"/>
        </w:rPr>
        <w:tab/>
      </w:r>
      <w:r w:rsidRPr="00235466">
        <w:rPr>
          <w:rFonts w:asciiTheme="majorHAnsi" w:hAnsiTheme="majorHAnsi"/>
          <w:color w:val="auto"/>
        </w:rPr>
        <w:tab/>
      </w:r>
      <w:r w:rsidRPr="00235466">
        <w:rPr>
          <w:rFonts w:asciiTheme="majorHAnsi" w:hAnsiTheme="majorHAnsi"/>
          <w:color w:val="auto"/>
        </w:rPr>
        <w:tab/>
      </w:r>
      <w:r w:rsidRPr="00235466">
        <w:rPr>
          <w:rFonts w:asciiTheme="majorHAnsi" w:hAnsiTheme="majorHAnsi"/>
          <w:color w:val="auto"/>
        </w:rPr>
        <w:tab/>
        <w:t>Srikakulam</w:t>
      </w:r>
      <w:r w:rsidR="00DF2F96" w:rsidRPr="00235466">
        <w:rPr>
          <w:rFonts w:asciiTheme="majorHAnsi" w:hAnsiTheme="majorHAnsi"/>
          <w:color w:val="auto"/>
        </w:rPr>
        <w:t xml:space="preserve"> District,</w:t>
      </w:r>
    </w:p>
    <w:p w14:paraId="2E8BED22" w14:textId="77777777" w:rsidR="00DF2F96" w:rsidRPr="00235466" w:rsidRDefault="00E16242" w:rsidP="00E16242">
      <w:pPr>
        <w:tabs>
          <w:tab w:val="left" w:pos="1335"/>
          <w:tab w:val="left" w:pos="1425"/>
        </w:tabs>
        <w:rPr>
          <w:rFonts w:asciiTheme="majorHAnsi" w:hAnsiTheme="majorHAnsi"/>
          <w:color w:val="auto"/>
        </w:rPr>
      </w:pPr>
      <w:r w:rsidRPr="00235466">
        <w:rPr>
          <w:rFonts w:asciiTheme="majorHAnsi" w:hAnsiTheme="majorHAnsi"/>
          <w:color w:val="auto"/>
        </w:rPr>
        <w:tab/>
      </w:r>
      <w:r w:rsidRPr="00235466">
        <w:rPr>
          <w:rFonts w:asciiTheme="majorHAnsi" w:hAnsiTheme="majorHAnsi"/>
          <w:color w:val="auto"/>
        </w:rPr>
        <w:tab/>
      </w:r>
      <w:r w:rsidRPr="00235466">
        <w:rPr>
          <w:rFonts w:asciiTheme="majorHAnsi" w:hAnsiTheme="majorHAnsi"/>
          <w:color w:val="auto"/>
        </w:rPr>
        <w:tab/>
      </w:r>
      <w:r w:rsidRPr="00235466">
        <w:rPr>
          <w:rFonts w:asciiTheme="majorHAnsi" w:hAnsiTheme="majorHAnsi"/>
          <w:color w:val="auto"/>
        </w:rPr>
        <w:tab/>
      </w:r>
      <w:r w:rsidR="00DF2F96" w:rsidRPr="00235466">
        <w:rPr>
          <w:rFonts w:asciiTheme="majorHAnsi" w:hAnsiTheme="majorHAnsi"/>
          <w:color w:val="auto"/>
        </w:rPr>
        <w:t>A.P.,</w:t>
      </w:r>
      <w:r w:rsidRPr="00235466">
        <w:rPr>
          <w:rFonts w:asciiTheme="majorHAnsi" w:hAnsiTheme="majorHAnsi"/>
          <w:color w:val="auto"/>
        </w:rPr>
        <w:t>Pin:532201</w:t>
      </w:r>
      <w:r w:rsidR="00DF2F96" w:rsidRPr="00235466">
        <w:rPr>
          <w:rFonts w:asciiTheme="majorHAnsi" w:hAnsiTheme="majorHAnsi"/>
          <w:color w:val="auto"/>
        </w:rPr>
        <w:t>.</w:t>
      </w:r>
    </w:p>
    <w:p w14:paraId="2946DB82" w14:textId="77777777" w:rsidR="00A1093B" w:rsidRPr="00235466" w:rsidRDefault="00A1093B" w:rsidP="00E16242">
      <w:pPr>
        <w:tabs>
          <w:tab w:val="left" w:pos="1335"/>
          <w:tab w:val="left" w:pos="1425"/>
        </w:tabs>
        <w:rPr>
          <w:rFonts w:asciiTheme="majorHAnsi" w:hAnsiTheme="majorHAnsi"/>
          <w:color w:val="auto"/>
        </w:rPr>
      </w:pPr>
    </w:p>
    <w:p w14:paraId="75B6C961" w14:textId="77777777" w:rsidR="00A1093B" w:rsidRPr="00235466" w:rsidRDefault="00A1093B" w:rsidP="00E16242">
      <w:pPr>
        <w:tabs>
          <w:tab w:val="left" w:pos="1335"/>
          <w:tab w:val="left" w:pos="1425"/>
        </w:tabs>
        <w:rPr>
          <w:rFonts w:asciiTheme="majorHAnsi" w:hAnsiTheme="majorHAnsi"/>
          <w:color w:val="auto"/>
        </w:rPr>
      </w:pPr>
      <w:r w:rsidRPr="00235466">
        <w:rPr>
          <w:rFonts w:asciiTheme="majorHAnsi" w:hAnsiTheme="majorHAnsi"/>
          <w:b/>
          <w:color w:val="auto"/>
        </w:rPr>
        <w:t>Declaration</w:t>
      </w:r>
      <w:r w:rsidRPr="00235466">
        <w:rPr>
          <w:rFonts w:asciiTheme="majorHAnsi" w:hAnsiTheme="majorHAnsi"/>
          <w:color w:val="auto"/>
        </w:rPr>
        <w:t>: I hereby declare that all the details furnished above are true to the best of my knowledge and belief.</w:t>
      </w:r>
    </w:p>
    <w:p w14:paraId="2186D784" w14:textId="77777777" w:rsidR="00A1093B" w:rsidRPr="00235466" w:rsidRDefault="00A1093B" w:rsidP="00E16242">
      <w:pPr>
        <w:tabs>
          <w:tab w:val="left" w:pos="1335"/>
          <w:tab w:val="left" w:pos="1425"/>
        </w:tabs>
        <w:rPr>
          <w:rFonts w:asciiTheme="majorHAnsi" w:hAnsiTheme="majorHAnsi"/>
          <w:color w:val="auto"/>
        </w:rPr>
      </w:pPr>
      <w:r w:rsidRPr="00235466">
        <w:rPr>
          <w:rFonts w:asciiTheme="majorHAnsi" w:hAnsiTheme="majorHAnsi"/>
          <w:color w:val="auto"/>
        </w:rPr>
        <w:tab/>
      </w:r>
      <w:r w:rsidRPr="00235466">
        <w:rPr>
          <w:rFonts w:asciiTheme="majorHAnsi" w:hAnsiTheme="majorHAnsi"/>
          <w:color w:val="auto"/>
        </w:rPr>
        <w:tab/>
      </w:r>
      <w:r w:rsidRPr="00235466">
        <w:rPr>
          <w:rFonts w:asciiTheme="majorHAnsi" w:hAnsiTheme="majorHAnsi"/>
          <w:color w:val="auto"/>
        </w:rPr>
        <w:tab/>
      </w:r>
      <w:r w:rsidRPr="00235466">
        <w:rPr>
          <w:rFonts w:asciiTheme="majorHAnsi" w:hAnsiTheme="majorHAnsi"/>
          <w:color w:val="auto"/>
        </w:rPr>
        <w:tab/>
      </w:r>
      <w:r w:rsidRPr="00235466">
        <w:rPr>
          <w:rFonts w:asciiTheme="majorHAnsi" w:hAnsiTheme="majorHAnsi"/>
          <w:color w:val="auto"/>
        </w:rPr>
        <w:tab/>
      </w:r>
      <w:r w:rsidRPr="00235466">
        <w:rPr>
          <w:rFonts w:asciiTheme="majorHAnsi" w:hAnsiTheme="majorHAnsi"/>
          <w:color w:val="auto"/>
        </w:rPr>
        <w:tab/>
      </w:r>
      <w:r w:rsidRPr="00235466">
        <w:rPr>
          <w:rFonts w:asciiTheme="majorHAnsi" w:hAnsiTheme="majorHAnsi"/>
          <w:color w:val="auto"/>
        </w:rPr>
        <w:tab/>
      </w:r>
      <w:r w:rsidRPr="00235466">
        <w:rPr>
          <w:rFonts w:asciiTheme="majorHAnsi" w:hAnsiTheme="majorHAnsi"/>
          <w:color w:val="auto"/>
        </w:rPr>
        <w:tab/>
      </w:r>
      <w:r w:rsidRPr="00235466">
        <w:rPr>
          <w:rFonts w:asciiTheme="majorHAnsi" w:hAnsiTheme="majorHAnsi"/>
          <w:color w:val="auto"/>
        </w:rPr>
        <w:tab/>
      </w:r>
      <w:r w:rsidRPr="00235466">
        <w:rPr>
          <w:rFonts w:asciiTheme="majorHAnsi" w:hAnsiTheme="majorHAnsi"/>
          <w:color w:val="auto"/>
        </w:rPr>
        <w:tab/>
        <w:t>Ravikumar</w:t>
      </w:r>
      <w:r w:rsidR="006F2FFD" w:rsidRPr="00235466">
        <w:rPr>
          <w:rFonts w:asciiTheme="majorHAnsi" w:hAnsiTheme="majorHAnsi"/>
          <w:color w:val="auto"/>
        </w:rPr>
        <w:t xml:space="preserve"> </w:t>
      </w:r>
      <w:proofErr w:type="spellStart"/>
      <w:r w:rsidRPr="00235466">
        <w:rPr>
          <w:rFonts w:asciiTheme="majorHAnsi" w:hAnsiTheme="majorHAnsi"/>
          <w:color w:val="auto"/>
        </w:rPr>
        <w:t>Bommali</w:t>
      </w:r>
      <w:proofErr w:type="spellEnd"/>
    </w:p>
    <w:sectPr w:rsidR="00A1093B" w:rsidRPr="00235466" w:rsidSect="009F446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BD5CF7AA">
      <w:start w:val="1"/>
      <w:numFmt w:val="bullet"/>
      <w:lvlText w:val="●"/>
      <w:lvlJc w:val="left"/>
      <w:pPr>
        <w:tabs>
          <w:tab w:val="num" w:pos="1080"/>
        </w:tabs>
        <w:ind w:left="1080" w:hanging="720"/>
      </w:pPr>
      <w:rPr>
        <w:rFonts w:ascii="Verdana" w:eastAsia="Verdana" w:hAnsi="Verdana" w:cs="Verdana"/>
        <w:b w:val="0"/>
        <w:bCs w:val="0"/>
        <w:i w:val="0"/>
        <w:iCs w:val="0"/>
        <w:strike w:val="0"/>
        <w:color w:val="000000"/>
        <w:sz w:val="20"/>
        <w:szCs w:val="20"/>
        <w:u w:val="none"/>
      </w:rPr>
    </w:lvl>
    <w:lvl w:ilvl="1" w:tplc="D034DDBE">
      <w:start w:val="1"/>
      <w:numFmt w:val="bullet"/>
      <w:lvlText w:val="○"/>
      <w:lvlJc w:val="left"/>
      <w:pPr>
        <w:tabs>
          <w:tab w:val="num" w:pos="1440"/>
        </w:tabs>
        <w:ind w:left="1440" w:hanging="360"/>
      </w:pPr>
      <w:rPr>
        <w:rFonts w:ascii="Courier New" w:eastAsia="Courier New" w:hAnsi="Courier New" w:cs="Courier New"/>
        <w:b w:val="0"/>
        <w:bCs w:val="0"/>
        <w:i w:val="0"/>
        <w:iCs w:val="0"/>
        <w:strike w:val="0"/>
        <w:color w:val="000000"/>
        <w:sz w:val="20"/>
        <w:szCs w:val="20"/>
        <w:u w:val="none"/>
      </w:rPr>
    </w:lvl>
    <w:lvl w:ilvl="2" w:tplc="3D38E0A2">
      <w:start w:val="1"/>
      <w:numFmt w:val="bullet"/>
      <w:lvlText w:val="■"/>
      <w:lvlJc w:val="right"/>
      <w:pPr>
        <w:tabs>
          <w:tab w:val="num" w:pos="2160"/>
        </w:tabs>
        <w:ind w:left="2160" w:hanging="180"/>
      </w:pPr>
      <w:rPr>
        <w:rFonts w:ascii="Verdana" w:eastAsia="Verdana" w:hAnsi="Verdana" w:cs="Verdana"/>
        <w:b w:val="0"/>
        <w:bCs w:val="0"/>
        <w:i w:val="0"/>
        <w:iCs w:val="0"/>
        <w:strike w:val="0"/>
        <w:color w:val="000000"/>
        <w:sz w:val="20"/>
        <w:szCs w:val="20"/>
        <w:u w:val="none"/>
      </w:rPr>
    </w:lvl>
    <w:lvl w:ilvl="3" w:tplc="46C2FCB4">
      <w:start w:val="1"/>
      <w:numFmt w:val="bullet"/>
      <w:lvlText w:val="●"/>
      <w:lvlJc w:val="left"/>
      <w:pPr>
        <w:tabs>
          <w:tab w:val="num" w:pos="2880"/>
        </w:tabs>
        <w:ind w:left="2880" w:hanging="360"/>
      </w:pPr>
      <w:rPr>
        <w:rFonts w:ascii="Verdana" w:eastAsia="Verdana" w:hAnsi="Verdana" w:cs="Verdana"/>
        <w:b w:val="0"/>
        <w:bCs w:val="0"/>
        <w:i w:val="0"/>
        <w:iCs w:val="0"/>
        <w:strike w:val="0"/>
        <w:color w:val="000000"/>
        <w:sz w:val="20"/>
        <w:szCs w:val="20"/>
        <w:u w:val="none"/>
      </w:rPr>
    </w:lvl>
    <w:lvl w:ilvl="4" w:tplc="2F0C6098">
      <w:start w:val="1"/>
      <w:numFmt w:val="bullet"/>
      <w:lvlText w:val="○"/>
      <w:lvlJc w:val="left"/>
      <w:pPr>
        <w:tabs>
          <w:tab w:val="num" w:pos="3600"/>
        </w:tabs>
        <w:ind w:left="3600" w:hanging="360"/>
      </w:pPr>
      <w:rPr>
        <w:rFonts w:ascii="Courier New" w:eastAsia="Courier New" w:hAnsi="Courier New" w:cs="Courier New"/>
        <w:b w:val="0"/>
        <w:bCs w:val="0"/>
        <w:i w:val="0"/>
        <w:iCs w:val="0"/>
        <w:strike w:val="0"/>
        <w:color w:val="000000"/>
        <w:sz w:val="20"/>
        <w:szCs w:val="20"/>
        <w:u w:val="none"/>
      </w:rPr>
    </w:lvl>
    <w:lvl w:ilvl="5" w:tplc="1EA60F4C">
      <w:start w:val="1"/>
      <w:numFmt w:val="bullet"/>
      <w:lvlText w:val="■"/>
      <w:lvlJc w:val="right"/>
      <w:pPr>
        <w:tabs>
          <w:tab w:val="num" w:pos="4320"/>
        </w:tabs>
        <w:ind w:left="4320" w:hanging="180"/>
      </w:pPr>
      <w:rPr>
        <w:rFonts w:ascii="Verdana" w:eastAsia="Verdana" w:hAnsi="Verdana" w:cs="Verdana"/>
        <w:b w:val="0"/>
        <w:bCs w:val="0"/>
        <w:i w:val="0"/>
        <w:iCs w:val="0"/>
        <w:strike w:val="0"/>
        <w:color w:val="000000"/>
        <w:sz w:val="20"/>
        <w:szCs w:val="20"/>
        <w:u w:val="none"/>
      </w:rPr>
    </w:lvl>
    <w:lvl w:ilvl="6" w:tplc="5C7ED922">
      <w:start w:val="1"/>
      <w:numFmt w:val="bullet"/>
      <w:lvlText w:val="●"/>
      <w:lvlJc w:val="left"/>
      <w:pPr>
        <w:tabs>
          <w:tab w:val="num" w:pos="5040"/>
        </w:tabs>
        <w:ind w:left="5040" w:hanging="360"/>
      </w:pPr>
      <w:rPr>
        <w:rFonts w:ascii="Verdana" w:eastAsia="Verdana" w:hAnsi="Verdana" w:cs="Verdana"/>
        <w:b w:val="0"/>
        <w:bCs w:val="0"/>
        <w:i w:val="0"/>
        <w:iCs w:val="0"/>
        <w:strike w:val="0"/>
        <w:color w:val="000000"/>
        <w:sz w:val="20"/>
        <w:szCs w:val="20"/>
        <w:u w:val="none"/>
      </w:rPr>
    </w:lvl>
    <w:lvl w:ilvl="7" w:tplc="7FF2FC8A">
      <w:start w:val="1"/>
      <w:numFmt w:val="bullet"/>
      <w:lvlText w:val="○"/>
      <w:lvlJc w:val="left"/>
      <w:pPr>
        <w:tabs>
          <w:tab w:val="num" w:pos="5760"/>
        </w:tabs>
        <w:ind w:left="5760" w:hanging="360"/>
      </w:pPr>
      <w:rPr>
        <w:rFonts w:ascii="Courier New" w:eastAsia="Courier New" w:hAnsi="Courier New" w:cs="Courier New"/>
        <w:b w:val="0"/>
        <w:bCs w:val="0"/>
        <w:i w:val="0"/>
        <w:iCs w:val="0"/>
        <w:strike w:val="0"/>
        <w:color w:val="000000"/>
        <w:sz w:val="20"/>
        <w:szCs w:val="20"/>
        <w:u w:val="none"/>
      </w:rPr>
    </w:lvl>
    <w:lvl w:ilvl="8" w:tplc="E5AED85E">
      <w:start w:val="1"/>
      <w:numFmt w:val="bullet"/>
      <w:lvlText w:val="■"/>
      <w:lvlJc w:val="right"/>
      <w:pPr>
        <w:tabs>
          <w:tab w:val="num" w:pos="6480"/>
        </w:tabs>
        <w:ind w:left="6480" w:hanging="180"/>
      </w:pPr>
      <w:rPr>
        <w:rFonts w:ascii="Verdana" w:eastAsia="Verdana" w:hAnsi="Verdana" w:cs="Verdana"/>
        <w:b w:val="0"/>
        <w:bCs w:val="0"/>
        <w:i w:val="0"/>
        <w:iCs w:val="0"/>
        <w:strike w:val="0"/>
        <w:color w:val="000000"/>
        <w:sz w:val="20"/>
        <w:szCs w:val="20"/>
        <w:u w:val="none"/>
      </w:rPr>
    </w:lvl>
  </w:abstractNum>
  <w:abstractNum w:abstractNumId="1" w15:restartNumberingAfterBreak="0">
    <w:nsid w:val="00000002"/>
    <w:multiLevelType w:val="hybridMultilevel"/>
    <w:tmpl w:val="00000002"/>
    <w:lvl w:ilvl="0" w:tplc="590447AE">
      <w:start w:val="1"/>
      <w:numFmt w:val="bullet"/>
      <w:lvlText w:val="●"/>
      <w:lvlJc w:val="left"/>
      <w:pPr>
        <w:tabs>
          <w:tab w:val="num" w:pos="0"/>
        </w:tabs>
        <w:ind w:left="1080" w:hanging="720"/>
      </w:pPr>
      <w:rPr>
        <w:rFonts w:ascii="Verdana" w:eastAsia="Verdana" w:hAnsi="Verdana" w:cs="Verdana"/>
        <w:b w:val="0"/>
        <w:bCs w:val="0"/>
        <w:i w:val="0"/>
        <w:iCs w:val="0"/>
        <w:strike w:val="0"/>
        <w:color w:val="000000"/>
        <w:sz w:val="20"/>
        <w:szCs w:val="20"/>
        <w:u w:val="none"/>
      </w:rPr>
    </w:lvl>
    <w:lvl w:ilvl="1" w:tplc="41C0C06A">
      <w:start w:val="1"/>
      <w:numFmt w:val="bullet"/>
      <w:lvlText w:val="○"/>
      <w:lvlJc w:val="left"/>
      <w:pPr>
        <w:tabs>
          <w:tab w:val="num" w:pos="0"/>
        </w:tabs>
        <w:ind w:left="1800" w:hanging="720"/>
      </w:pPr>
      <w:rPr>
        <w:rFonts w:ascii="Courier New" w:eastAsia="Courier New" w:hAnsi="Courier New" w:cs="Courier New"/>
        <w:b w:val="0"/>
        <w:bCs w:val="0"/>
        <w:i w:val="0"/>
        <w:iCs w:val="0"/>
        <w:strike w:val="0"/>
        <w:color w:val="000000"/>
        <w:sz w:val="20"/>
        <w:szCs w:val="20"/>
        <w:u w:val="none"/>
      </w:rPr>
    </w:lvl>
    <w:lvl w:ilvl="2" w:tplc="2230D60C">
      <w:start w:val="1"/>
      <w:numFmt w:val="bullet"/>
      <w:lvlText w:val="■"/>
      <w:lvlJc w:val="right"/>
      <w:pPr>
        <w:tabs>
          <w:tab w:val="num" w:pos="0"/>
        </w:tabs>
        <w:ind w:left="2520" w:hanging="540"/>
      </w:pPr>
      <w:rPr>
        <w:rFonts w:ascii="Verdana" w:eastAsia="Verdana" w:hAnsi="Verdana" w:cs="Verdana"/>
        <w:b w:val="0"/>
        <w:bCs w:val="0"/>
        <w:i w:val="0"/>
        <w:iCs w:val="0"/>
        <w:strike w:val="0"/>
        <w:color w:val="000000"/>
        <w:sz w:val="20"/>
        <w:szCs w:val="20"/>
        <w:u w:val="none"/>
      </w:rPr>
    </w:lvl>
    <w:lvl w:ilvl="3" w:tplc="150CC7B0">
      <w:start w:val="1"/>
      <w:numFmt w:val="bullet"/>
      <w:lvlText w:val="●"/>
      <w:lvlJc w:val="left"/>
      <w:pPr>
        <w:tabs>
          <w:tab w:val="num" w:pos="0"/>
        </w:tabs>
        <w:ind w:left="3240" w:hanging="720"/>
      </w:pPr>
      <w:rPr>
        <w:rFonts w:ascii="Verdana" w:eastAsia="Verdana" w:hAnsi="Verdana" w:cs="Verdana"/>
        <w:b w:val="0"/>
        <w:bCs w:val="0"/>
        <w:i w:val="0"/>
        <w:iCs w:val="0"/>
        <w:strike w:val="0"/>
        <w:color w:val="000000"/>
        <w:sz w:val="20"/>
        <w:szCs w:val="20"/>
        <w:u w:val="none"/>
      </w:rPr>
    </w:lvl>
    <w:lvl w:ilvl="4" w:tplc="59A68EA4">
      <w:start w:val="1"/>
      <w:numFmt w:val="bullet"/>
      <w:lvlText w:val="○"/>
      <w:lvlJc w:val="left"/>
      <w:pPr>
        <w:tabs>
          <w:tab w:val="num" w:pos="0"/>
        </w:tabs>
        <w:ind w:left="3960" w:hanging="720"/>
      </w:pPr>
      <w:rPr>
        <w:rFonts w:ascii="Courier New" w:eastAsia="Courier New" w:hAnsi="Courier New" w:cs="Courier New"/>
        <w:b w:val="0"/>
        <w:bCs w:val="0"/>
        <w:i w:val="0"/>
        <w:iCs w:val="0"/>
        <w:strike w:val="0"/>
        <w:color w:val="000000"/>
        <w:sz w:val="20"/>
        <w:szCs w:val="20"/>
        <w:u w:val="none"/>
      </w:rPr>
    </w:lvl>
    <w:lvl w:ilvl="5" w:tplc="D50255B8">
      <w:start w:val="1"/>
      <w:numFmt w:val="bullet"/>
      <w:lvlText w:val="■"/>
      <w:lvlJc w:val="right"/>
      <w:pPr>
        <w:tabs>
          <w:tab w:val="num" w:pos="0"/>
        </w:tabs>
        <w:ind w:left="4680" w:hanging="540"/>
      </w:pPr>
      <w:rPr>
        <w:rFonts w:ascii="Verdana" w:eastAsia="Verdana" w:hAnsi="Verdana" w:cs="Verdana"/>
        <w:b w:val="0"/>
        <w:bCs w:val="0"/>
        <w:i w:val="0"/>
        <w:iCs w:val="0"/>
        <w:strike w:val="0"/>
        <w:color w:val="000000"/>
        <w:sz w:val="20"/>
        <w:szCs w:val="20"/>
        <w:u w:val="none"/>
      </w:rPr>
    </w:lvl>
    <w:lvl w:ilvl="6" w:tplc="CACA1BF4">
      <w:start w:val="1"/>
      <w:numFmt w:val="bullet"/>
      <w:lvlText w:val="●"/>
      <w:lvlJc w:val="left"/>
      <w:pPr>
        <w:tabs>
          <w:tab w:val="num" w:pos="0"/>
        </w:tabs>
        <w:ind w:left="5400" w:hanging="720"/>
      </w:pPr>
      <w:rPr>
        <w:rFonts w:ascii="Verdana" w:eastAsia="Verdana" w:hAnsi="Verdana" w:cs="Verdana"/>
        <w:b w:val="0"/>
        <w:bCs w:val="0"/>
        <w:i w:val="0"/>
        <w:iCs w:val="0"/>
        <w:strike w:val="0"/>
        <w:color w:val="000000"/>
        <w:sz w:val="20"/>
        <w:szCs w:val="20"/>
        <w:u w:val="none"/>
      </w:rPr>
    </w:lvl>
    <w:lvl w:ilvl="7" w:tplc="A8C8A050">
      <w:start w:val="1"/>
      <w:numFmt w:val="bullet"/>
      <w:lvlText w:val="○"/>
      <w:lvlJc w:val="left"/>
      <w:pPr>
        <w:tabs>
          <w:tab w:val="num" w:pos="0"/>
        </w:tabs>
        <w:ind w:left="6120" w:hanging="720"/>
      </w:pPr>
      <w:rPr>
        <w:rFonts w:ascii="Courier New" w:eastAsia="Courier New" w:hAnsi="Courier New" w:cs="Courier New"/>
        <w:b w:val="0"/>
        <w:bCs w:val="0"/>
        <w:i w:val="0"/>
        <w:iCs w:val="0"/>
        <w:strike w:val="0"/>
        <w:color w:val="000000"/>
        <w:sz w:val="20"/>
        <w:szCs w:val="20"/>
        <w:u w:val="none"/>
      </w:rPr>
    </w:lvl>
    <w:lvl w:ilvl="8" w:tplc="9558E33A">
      <w:start w:val="1"/>
      <w:numFmt w:val="bullet"/>
      <w:lvlText w:val="■"/>
      <w:lvlJc w:val="right"/>
      <w:pPr>
        <w:tabs>
          <w:tab w:val="num" w:pos="0"/>
        </w:tabs>
        <w:ind w:left="6840" w:hanging="540"/>
      </w:pPr>
      <w:rPr>
        <w:rFonts w:ascii="Verdana" w:eastAsia="Verdana" w:hAnsi="Verdana" w:cs="Verdana"/>
        <w:b w:val="0"/>
        <w:bCs w:val="0"/>
        <w:i w:val="0"/>
        <w:iCs w:val="0"/>
        <w:strike w:val="0"/>
        <w:color w:val="000000"/>
        <w:sz w:val="20"/>
        <w:szCs w:val="20"/>
        <w:u w:val="none"/>
      </w:rPr>
    </w:lvl>
  </w:abstractNum>
  <w:abstractNum w:abstractNumId="2" w15:restartNumberingAfterBreak="0">
    <w:nsid w:val="00000003"/>
    <w:multiLevelType w:val="hybridMultilevel"/>
    <w:tmpl w:val="00000003"/>
    <w:lvl w:ilvl="0" w:tplc="386A9832">
      <w:start w:val="1"/>
      <w:numFmt w:val="bullet"/>
      <w:lvlText w:val="●"/>
      <w:lvlJc w:val="left"/>
      <w:pPr>
        <w:tabs>
          <w:tab w:val="num" w:pos="0"/>
        </w:tabs>
        <w:ind w:left="720" w:hanging="360"/>
      </w:pPr>
      <w:rPr>
        <w:rFonts w:ascii="Verdana" w:eastAsia="Verdana" w:hAnsi="Verdana" w:cs="Verdana"/>
        <w:b w:val="0"/>
        <w:bCs w:val="0"/>
        <w:i w:val="0"/>
        <w:iCs w:val="0"/>
        <w:strike w:val="0"/>
        <w:color w:val="000000"/>
        <w:sz w:val="20"/>
        <w:szCs w:val="20"/>
        <w:u w:val="none"/>
      </w:rPr>
    </w:lvl>
    <w:lvl w:ilvl="1" w:tplc="1D76788C">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FB62864E">
      <w:start w:val="1"/>
      <w:numFmt w:val="bullet"/>
      <w:lvlText w:val="■"/>
      <w:lvlJc w:val="right"/>
      <w:pPr>
        <w:tabs>
          <w:tab w:val="num" w:pos="0"/>
        </w:tabs>
        <w:ind w:left="2160" w:hanging="180"/>
      </w:pPr>
      <w:rPr>
        <w:rFonts w:ascii="Verdana" w:eastAsia="Verdana" w:hAnsi="Verdana" w:cs="Verdana"/>
        <w:b w:val="0"/>
        <w:bCs w:val="0"/>
        <w:i w:val="0"/>
        <w:iCs w:val="0"/>
        <w:strike w:val="0"/>
        <w:color w:val="000000"/>
        <w:sz w:val="20"/>
        <w:szCs w:val="20"/>
        <w:u w:val="none"/>
      </w:rPr>
    </w:lvl>
    <w:lvl w:ilvl="3" w:tplc="E9785D20">
      <w:start w:val="1"/>
      <w:numFmt w:val="bullet"/>
      <w:lvlText w:val="●"/>
      <w:lvlJc w:val="left"/>
      <w:pPr>
        <w:tabs>
          <w:tab w:val="num" w:pos="0"/>
        </w:tabs>
        <w:ind w:left="2880" w:hanging="360"/>
      </w:pPr>
      <w:rPr>
        <w:rFonts w:ascii="Verdana" w:eastAsia="Verdana" w:hAnsi="Verdana" w:cs="Verdana"/>
        <w:b w:val="0"/>
        <w:bCs w:val="0"/>
        <w:i w:val="0"/>
        <w:iCs w:val="0"/>
        <w:strike w:val="0"/>
        <w:color w:val="000000"/>
        <w:sz w:val="20"/>
        <w:szCs w:val="20"/>
        <w:u w:val="none"/>
      </w:rPr>
    </w:lvl>
    <w:lvl w:ilvl="4" w:tplc="1F8EDDB2">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8064E92A">
      <w:start w:val="1"/>
      <w:numFmt w:val="bullet"/>
      <w:lvlText w:val="■"/>
      <w:lvlJc w:val="right"/>
      <w:pPr>
        <w:tabs>
          <w:tab w:val="num" w:pos="0"/>
        </w:tabs>
        <w:ind w:left="4320" w:hanging="180"/>
      </w:pPr>
      <w:rPr>
        <w:rFonts w:ascii="Verdana" w:eastAsia="Verdana" w:hAnsi="Verdana" w:cs="Verdana"/>
        <w:b w:val="0"/>
        <w:bCs w:val="0"/>
        <w:i w:val="0"/>
        <w:iCs w:val="0"/>
        <w:strike w:val="0"/>
        <w:color w:val="000000"/>
        <w:sz w:val="20"/>
        <w:szCs w:val="20"/>
        <w:u w:val="none"/>
      </w:rPr>
    </w:lvl>
    <w:lvl w:ilvl="6" w:tplc="7EA020BC">
      <w:start w:val="1"/>
      <w:numFmt w:val="bullet"/>
      <w:lvlText w:val="●"/>
      <w:lvlJc w:val="left"/>
      <w:pPr>
        <w:tabs>
          <w:tab w:val="num" w:pos="0"/>
        </w:tabs>
        <w:ind w:left="5040" w:hanging="360"/>
      </w:pPr>
      <w:rPr>
        <w:rFonts w:ascii="Verdana" w:eastAsia="Verdana" w:hAnsi="Verdana" w:cs="Verdana"/>
        <w:b w:val="0"/>
        <w:bCs w:val="0"/>
        <w:i w:val="0"/>
        <w:iCs w:val="0"/>
        <w:strike w:val="0"/>
        <w:color w:val="000000"/>
        <w:sz w:val="20"/>
        <w:szCs w:val="20"/>
        <w:u w:val="none"/>
      </w:rPr>
    </w:lvl>
    <w:lvl w:ilvl="7" w:tplc="148A79E0">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ED94F828">
      <w:start w:val="1"/>
      <w:numFmt w:val="bullet"/>
      <w:lvlText w:val="■"/>
      <w:lvlJc w:val="right"/>
      <w:pPr>
        <w:tabs>
          <w:tab w:val="num" w:pos="0"/>
        </w:tabs>
        <w:ind w:left="6480" w:hanging="180"/>
      </w:pPr>
      <w:rPr>
        <w:rFonts w:ascii="Verdana" w:eastAsia="Verdana" w:hAnsi="Verdana" w:cs="Verdana"/>
        <w:b w:val="0"/>
        <w:bCs w:val="0"/>
        <w:i w:val="0"/>
        <w:iCs w:val="0"/>
        <w:strike w:val="0"/>
        <w:color w:val="000000"/>
        <w:sz w:val="20"/>
        <w:szCs w:val="20"/>
        <w:u w:val="none"/>
      </w:rPr>
    </w:lvl>
  </w:abstractNum>
  <w:abstractNum w:abstractNumId="3" w15:restartNumberingAfterBreak="0">
    <w:nsid w:val="00000004"/>
    <w:multiLevelType w:val="hybridMultilevel"/>
    <w:tmpl w:val="00000004"/>
    <w:lvl w:ilvl="0" w:tplc="50A8A136">
      <w:start w:val="1"/>
      <w:numFmt w:val="bullet"/>
      <w:lvlText w:val="●"/>
      <w:lvlJc w:val="left"/>
      <w:pPr>
        <w:tabs>
          <w:tab w:val="num" w:pos="0"/>
        </w:tabs>
        <w:ind w:left="720" w:hanging="360"/>
      </w:pPr>
      <w:rPr>
        <w:rFonts w:ascii="Verdana" w:eastAsia="Verdana" w:hAnsi="Verdana" w:cs="Verdana"/>
        <w:b w:val="0"/>
        <w:bCs w:val="0"/>
        <w:i w:val="0"/>
        <w:iCs w:val="0"/>
        <w:strike w:val="0"/>
        <w:color w:val="000000"/>
        <w:sz w:val="20"/>
        <w:szCs w:val="20"/>
        <w:u w:val="none"/>
      </w:rPr>
    </w:lvl>
    <w:lvl w:ilvl="1" w:tplc="3B44F54E">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3B1CFEF6">
      <w:start w:val="1"/>
      <w:numFmt w:val="bullet"/>
      <w:lvlText w:val="■"/>
      <w:lvlJc w:val="right"/>
      <w:pPr>
        <w:tabs>
          <w:tab w:val="num" w:pos="0"/>
        </w:tabs>
        <w:ind w:left="2160" w:hanging="180"/>
      </w:pPr>
      <w:rPr>
        <w:rFonts w:ascii="Verdana" w:eastAsia="Verdana" w:hAnsi="Verdana" w:cs="Verdana"/>
        <w:b w:val="0"/>
        <w:bCs w:val="0"/>
        <w:i w:val="0"/>
        <w:iCs w:val="0"/>
        <w:strike w:val="0"/>
        <w:color w:val="000000"/>
        <w:sz w:val="20"/>
        <w:szCs w:val="20"/>
        <w:u w:val="none"/>
      </w:rPr>
    </w:lvl>
    <w:lvl w:ilvl="3" w:tplc="EDF6B020">
      <w:start w:val="1"/>
      <w:numFmt w:val="bullet"/>
      <w:lvlText w:val="●"/>
      <w:lvlJc w:val="left"/>
      <w:pPr>
        <w:tabs>
          <w:tab w:val="num" w:pos="0"/>
        </w:tabs>
        <w:ind w:left="2880" w:hanging="360"/>
      </w:pPr>
      <w:rPr>
        <w:rFonts w:ascii="Verdana" w:eastAsia="Verdana" w:hAnsi="Verdana" w:cs="Verdana"/>
        <w:b w:val="0"/>
        <w:bCs w:val="0"/>
        <w:i w:val="0"/>
        <w:iCs w:val="0"/>
        <w:strike w:val="0"/>
        <w:color w:val="000000"/>
        <w:sz w:val="20"/>
        <w:szCs w:val="20"/>
        <w:u w:val="none"/>
      </w:rPr>
    </w:lvl>
    <w:lvl w:ilvl="4" w:tplc="2DDA76B6">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801AD624">
      <w:start w:val="1"/>
      <w:numFmt w:val="bullet"/>
      <w:lvlText w:val="■"/>
      <w:lvlJc w:val="right"/>
      <w:pPr>
        <w:tabs>
          <w:tab w:val="num" w:pos="0"/>
        </w:tabs>
        <w:ind w:left="4320" w:hanging="180"/>
      </w:pPr>
      <w:rPr>
        <w:rFonts w:ascii="Verdana" w:eastAsia="Verdana" w:hAnsi="Verdana" w:cs="Verdana"/>
        <w:b w:val="0"/>
        <w:bCs w:val="0"/>
        <w:i w:val="0"/>
        <w:iCs w:val="0"/>
        <w:strike w:val="0"/>
        <w:color w:val="000000"/>
        <w:sz w:val="20"/>
        <w:szCs w:val="20"/>
        <w:u w:val="none"/>
      </w:rPr>
    </w:lvl>
    <w:lvl w:ilvl="6" w:tplc="B4BAE9F0">
      <w:start w:val="1"/>
      <w:numFmt w:val="bullet"/>
      <w:lvlText w:val="●"/>
      <w:lvlJc w:val="left"/>
      <w:pPr>
        <w:tabs>
          <w:tab w:val="num" w:pos="0"/>
        </w:tabs>
        <w:ind w:left="5040" w:hanging="360"/>
      </w:pPr>
      <w:rPr>
        <w:rFonts w:ascii="Verdana" w:eastAsia="Verdana" w:hAnsi="Verdana" w:cs="Verdana"/>
        <w:b w:val="0"/>
        <w:bCs w:val="0"/>
        <w:i w:val="0"/>
        <w:iCs w:val="0"/>
        <w:strike w:val="0"/>
        <w:color w:val="000000"/>
        <w:sz w:val="20"/>
        <w:szCs w:val="20"/>
        <w:u w:val="none"/>
      </w:rPr>
    </w:lvl>
    <w:lvl w:ilvl="7" w:tplc="621681C4">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AE405C70">
      <w:start w:val="1"/>
      <w:numFmt w:val="bullet"/>
      <w:lvlText w:val="■"/>
      <w:lvlJc w:val="right"/>
      <w:pPr>
        <w:tabs>
          <w:tab w:val="num" w:pos="0"/>
        </w:tabs>
        <w:ind w:left="6480" w:hanging="180"/>
      </w:pPr>
      <w:rPr>
        <w:rFonts w:ascii="Verdana" w:eastAsia="Verdana" w:hAnsi="Verdana" w:cs="Verdana"/>
        <w:b w:val="0"/>
        <w:bCs w:val="0"/>
        <w:i w:val="0"/>
        <w:iCs w:val="0"/>
        <w:strike w:val="0"/>
        <w:color w:val="000000"/>
        <w:sz w:val="20"/>
        <w:szCs w:val="20"/>
        <w:u w:val="none"/>
      </w:rPr>
    </w:lvl>
  </w:abstractNum>
  <w:abstractNum w:abstractNumId="4" w15:restartNumberingAfterBreak="0">
    <w:nsid w:val="04C244C4"/>
    <w:multiLevelType w:val="multilevel"/>
    <w:tmpl w:val="A14EC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CA2077"/>
    <w:multiLevelType w:val="hybridMultilevel"/>
    <w:tmpl w:val="E8B898CC"/>
    <w:lvl w:ilvl="0" w:tplc="1C24092A">
      <w:numFmt w:val="bullet"/>
      <w:lvlText w:val="•"/>
      <w:lvlJc w:val="left"/>
      <w:pPr>
        <w:ind w:left="720" w:hanging="360"/>
      </w:pPr>
      <w:rPr>
        <w:rFonts w:ascii="Verdana" w:eastAsia="Times New Roman" w:hAnsi="Verdana"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084E3FF8"/>
    <w:multiLevelType w:val="multilevel"/>
    <w:tmpl w:val="B2366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A201643"/>
    <w:multiLevelType w:val="multilevel"/>
    <w:tmpl w:val="84FE96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2736DD8"/>
    <w:multiLevelType w:val="multilevel"/>
    <w:tmpl w:val="888850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E3C1FCB"/>
    <w:multiLevelType w:val="multilevel"/>
    <w:tmpl w:val="50FA114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6F4882"/>
    <w:multiLevelType w:val="multilevel"/>
    <w:tmpl w:val="A89AA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817384A"/>
    <w:multiLevelType w:val="multilevel"/>
    <w:tmpl w:val="50FA11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18331C"/>
    <w:multiLevelType w:val="multilevel"/>
    <w:tmpl w:val="888850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44446E2"/>
    <w:multiLevelType w:val="hybridMultilevel"/>
    <w:tmpl w:val="3BD262E4"/>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4" w15:restartNumberingAfterBreak="0">
    <w:nsid w:val="383C0A4A"/>
    <w:multiLevelType w:val="hybridMultilevel"/>
    <w:tmpl w:val="CB0ACE08"/>
    <w:lvl w:ilvl="0" w:tplc="0409000F">
      <w:start w:val="1"/>
      <w:numFmt w:val="decimal"/>
      <w:lvlText w:val="%1."/>
      <w:lvlJc w:val="left"/>
      <w:pPr>
        <w:tabs>
          <w:tab w:val="num" w:pos="1080"/>
        </w:tabs>
        <w:ind w:left="1080" w:hanging="720"/>
      </w:pPr>
      <w:rPr>
        <w:b w:val="0"/>
        <w:bCs w:val="0"/>
        <w:i w:val="0"/>
        <w:iCs w:val="0"/>
        <w:strike w:val="0"/>
        <w:color w:val="000000"/>
        <w:sz w:val="20"/>
        <w:szCs w:val="20"/>
        <w:u w:val="none"/>
      </w:rPr>
    </w:lvl>
    <w:lvl w:ilvl="1" w:tplc="D034DDBE">
      <w:start w:val="1"/>
      <w:numFmt w:val="bullet"/>
      <w:lvlText w:val="○"/>
      <w:lvlJc w:val="left"/>
      <w:pPr>
        <w:tabs>
          <w:tab w:val="num" w:pos="1440"/>
        </w:tabs>
        <w:ind w:left="1440" w:hanging="360"/>
      </w:pPr>
      <w:rPr>
        <w:rFonts w:ascii="Courier New" w:eastAsia="Courier New" w:hAnsi="Courier New" w:cs="Courier New"/>
        <w:b w:val="0"/>
        <w:bCs w:val="0"/>
        <w:i w:val="0"/>
        <w:iCs w:val="0"/>
        <w:strike w:val="0"/>
        <w:color w:val="000000"/>
        <w:sz w:val="20"/>
        <w:szCs w:val="20"/>
        <w:u w:val="none"/>
      </w:rPr>
    </w:lvl>
    <w:lvl w:ilvl="2" w:tplc="3D38E0A2">
      <w:start w:val="1"/>
      <w:numFmt w:val="bullet"/>
      <w:lvlText w:val="■"/>
      <w:lvlJc w:val="right"/>
      <w:pPr>
        <w:tabs>
          <w:tab w:val="num" w:pos="2160"/>
        </w:tabs>
        <w:ind w:left="2160" w:hanging="180"/>
      </w:pPr>
      <w:rPr>
        <w:rFonts w:ascii="Verdana" w:eastAsia="Verdana" w:hAnsi="Verdana" w:cs="Verdana"/>
        <w:b w:val="0"/>
        <w:bCs w:val="0"/>
        <w:i w:val="0"/>
        <w:iCs w:val="0"/>
        <w:strike w:val="0"/>
        <w:color w:val="000000"/>
        <w:sz w:val="20"/>
        <w:szCs w:val="20"/>
        <w:u w:val="none"/>
      </w:rPr>
    </w:lvl>
    <w:lvl w:ilvl="3" w:tplc="46C2FCB4">
      <w:start w:val="1"/>
      <w:numFmt w:val="bullet"/>
      <w:lvlText w:val="●"/>
      <w:lvlJc w:val="left"/>
      <w:pPr>
        <w:tabs>
          <w:tab w:val="num" w:pos="2880"/>
        </w:tabs>
        <w:ind w:left="2880" w:hanging="360"/>
      </w:pPr>
      <w:rPr>
        <w:rFonts w:ascii="Verdana" w:eastAsia="Verdana" w:hAnsi="Verdana" w:cs="Verdana"/>
        <w:b w:val="0"/>
        <w:bCs w:val="0"/>
        <w:i w:val="0"/>
        <w:iCs w:val="0"/>
        <w:strike w:val="0"/>
        <w:color w:val="000000"/>
        <w:sz w:val="20"/>
        <w:szCs w:val="20"/>
        <w:u w:val="none"/>
      </w:rPr>
    </w:lvl>
    <w:lvl w:ilvl="4" w:tplc="2F0C6098">
      <w:start w:val="1"/>
      <w:numFmt w:val="bullet"/>
      <w:lvlText w:val="○"/>
      <w:lvlJc w:val="left"/>
      <w:pPr>
        <w:tabs>
          <w:tab w:val="num" w:pos="3600"/>
        </w:tabs>
        <w:ind w:left="3600" w:hanging="360"/>
      </w:pPr>
      <w:rPr>
        <w:rFonts w:ascii="Courier New" w:eastAsia="Courier New" w:hAnsi="Courier New" w:cs="Courier New"/>
        <w:b w:val="0"/>
        <w:bCs w:val="0"/>
        <w:i w:val="0"/>
        <w:iCs w:val="0"/>
        <w:strike w:val="0"/>
        <w:color w:val="000000"/>
        <w:sz w:val="20"/>
        <w:szCs w:val="20"/>
        <w:u w:val="none"/>
      </w:rPr>
    </w:lvl>
    <w:lvl w:ilvl="5" w:tplc="1EA60F4C">
      <w:start w:val="1"/>
      <w:numFmt w:val="bullet"/>
      <w:lvlText w:val="■"/>
      <w:lvlJc w:val="right"/>
      <w:pPr>
        <w:tabs>
          <w:tab w:val="num" w:pos="4320"/>
        </w:tabs>
        <w:ind w:left="4320" w:hanging="180"/>
      </w:pPr>
      <w:rPr>
        <w:rFonts w:ascii="Verdana" w:eastAsia="Verdana" w:hAnsi="Verdana" w:cs="Verdana"/>
        <w:b w:val="0"/>
        <w:bCs w:val="0"/>
        <w:i w:val="0"/>
        <w:iCs w:val="0"/>
        <w:strike w:val="0"/>
        <w:color w:val="000000"/>
        <w:sz w:val="20"/>
        <w:szCs w:val="20"/>
        <w:u w:val="none"/>
      </w:rPr>
    </w:lvl>
    <w:lvl w:ilvl="6" w:tplc="5C7ED922">
      <w:start w:val="1"/>
      <w:numFmt w:val="bullet"/>
      <w:lvlText w:val="●"/>
      <w:lvlJc w:val="left"/>
      <w:pPr>
        <w:tabs>
          <w:tab w:val="num" w:pos="5040"/>
        </w:tabs>
        <w:ind w:left="5040" w:hanging="360"/>
      </w:pPr>
      <w:rPr>
        <w:rFonts w:ascii="Verdana" w:eastAsia="Verdana" w:hAnsi="Verdana" w:cs="Verdana"/>
        <w:b w:val="0"/>
        <w:bCs w:val="0"/>
        <w:i w:val="0"/>
        <w:iCs w:val="0"/>
        <w:strike w:val="0"/>
        <w:color w:val="000000"/>
        <w:sz w:val="20"/>
        <w:szCs w:val="20"/>
        <w:u w:val="none"/>
      </w:rPr>
    </w:lvl>
    <w:lvl w:ilvl="7" w:tplc="7FF2FC8A">
      <w:start w:val="1"/>
      <w:numFmt w:val="bullet"/>
      <w:lvlText w:val="○"/>
      <w:lvlJc w:val="left"/>
      <w:pPr>
        <w:tabs>
          <w:tab w:val="num" w:pos="5760"/>
        </w:tabs>
        <w:ind w:left="5760" w:hanging="360"/>
      </w:pPr>
      <w:rPr>
        <w:rFonts w:ascii="Courier New" w:eastAsia="Courier New" w:hAnsi="Courier New" w:cs="Courier New"/>
        <w:b w:val="0"/>
        <w:bCs w:val="0"/>
        <w:i w:val="0"/>
        <w:iCs w:val="0"/>
        <w:strike w:val="0"/>
        <w:color w:val="000000"/>
        <w:sz w:val="20"/>
        <w:szCs w:val="20"/>
        <w:u w:val="none"/>
      </w:rPr>
    </w:lvl>
    <w:lvl w:ilvl="8" w:tplc="E5AED85E">
      <w:start w:val="1"/>
      <w:numFmt w:val="bullet"/>
      <w:lvlText w:val="■"/>
      <w:lvlJc w:val="right"/>
      <w:pPr>
        <w:tabs>
          <w:tab w:val="num" w:pos="6480"/>
        </w:tabs>
        <w:ind w:left="6480" w:hanging="180"/>
      </w:pPr>
      <w:rPr>
        <w:rFonts w:ascii="Verdana" w:eastAsia="Verdana" w:hAnsi="Verdana" w:cs="Verdana"/>
        <w:b w:val="0"/>
        <w:bCs w:val="0"/>
        <w:i w:val="0"/>
        <w:iCs w:val="0"/>
        <w:strike w:val="0"/>
        <w:color w:val="000000"/>
        <w:sz w:val="20"/>
        <w:szCs w:val="20"/>
        <w:u w:val="none"/>
      </w:rPr>
    </w:lvl>
  </w:abstractNum>
  <w:abstractNum w:abstractNumId="15" w15:restartNumberingAfterBreak="0">
    <w:nsid w:val="3FCD4B2C"/>
    <w:multiLevelType w:val="multilevel"/>
    <w:tmpl w:val="5C1AC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FAF20CE"/>
    <w:multiLevelType w:val="multilevel"/>
    <w:tmpl w:val="482E609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F31233F"/>
    <w:multiLevelType w:val="multilevel"/>
    <w:tmpl w:val="D78A7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F7F6189"/>
    <w:multiLevelType w:val="multilevel"/>
    <w:tmpl w:val="23ACE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FFD3348"/>
    <w:multiLevelType w:val="multilevel"/>
    <w:tmpl w:val="342A96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02A6961"/>
    <w:multiLevelType w:val="multilevel"/>
    <w:tmpl w:val="50FA11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912179E"/>
    <w:multiLevelType w:val="multilevel"/>
    <w:tmpl w:val="888850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153542C"/>
    <w:multiLevelType w:val="multilevel"/>
    <w:tmpl w:val="CEE6E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3D20176"/>
    <w:multiLevelType w:val="hybridMultilevel"/>
    <w:tmpl w:val="54860918"/>
    <w:lvl w:ilvl="0" w:tplc="FB62864E">
      <w:start w:val="1"/>
      <w:numFmt w:val="bullet"/>
      <w:lvlText w:val="■"/>
      <w:lvlJc w:val="right"/>
      <w:pPr>
        <w:ind w:left="720" w:hanging="360"/>
      </w:pPr>
      <w:rPr>
        <w:rFonts w:ascii="Verdana" w:eastAsia="Verdana" w:hAnsi="Verdana" w:cs="Verdana"/>
        <w:b w:val="0"/>
        <w:bCs w:val="0"/>
        <w:i w:val="0"/>
        <w:iCs w:val="0"/>
        <w:strike w:val="0"/>
        <w:color w:val="000000"/>
        <w:sz w:val="20"/>
        <w:szCs w:val="20"/>
        <w:u w:val="none"/>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 w15:restartNumberingAfterBreak="0">
    <w:nsid w:val="768C3BDD"/>
    <w:multiLevelType w:val="hybridMultilevel"/>
    <w:tmpl w:val="8F703D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794531AE"/>
    <w:multiLevelType w:val="multilevel"/>
    <w:tmpl w:val="482E609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09599346">
    <w:abstractNumId w:val="0"/>
  </w:num>
  <w:num w:numId="2" w16cid:durableId="1312444686">
    <w:abstractNumId w:val="1"/>
  </w:num>
  <w:num w:numId="3" w16cid:durableId="1385635846">
    <w:abstractNumId w:val="2"/>
  </w:num>
  <w:num w:numId="4" w16cid:durableId="468520063">
    <w:abstractNumId w:val="3"/>
  </w:num>
  <w:num w:numId="5" w16cid:durableId="2102025547">
    <w:abstractNumId w:val="24"/>
  </w:num>
  <w:num w:numId="6" w16cid:durableId="1831361152">
    <w:abstractNumId w:val="14"/>
  </w:num>
  <w:num w:numId="7" w16cid:durableId="35355109">
    <w:abstractNumId w:val="7"/>
  </w:num>
  <w:num w:numId="8" w16cid:durableId="1286809380">
    <w:abstractNumId w:val="18"/>
  </w:num>
  <w:num w:numId="9" w16cid:durableId="1859999889">
    <w:abstractNumId w:val="13"/>
  </w:num>
  <w:num w:numId="10" w16cid:durableId="845629144">
    <w:abstractNumId w:val="8"/>
  </w:num>
  <w:num w:numId="11" w16cid:durableId="423260135">
    <w:abstractNumId w:val="4"/>
  </w:num>
  <w:num w:numId="12" w16cid:durableId="1992638295">
    <w:abstractNumId w:val="11"/>
  </w:num>
  <w:num w:numId="13" w16cid:durableId="806121357">
    <w:abstractNumId w:val="6"/>
  </w:num>
  <w:num w:numId="14" w16cid:durableId="800726389">
    <w:abstractNumId w:val="20"/>
  </w:num>
  <w:num w:numId="15" w16cid:durableId="2112312409">
    <w:abstractNumId w:val="15"/>
  </w:num>
  <w:num w:numId="16" w16cid:durableId="1337490263">
    <w:abstractNumId w:val="9"/>
  </w:num>
  <w:num w:numId="17" w16cid:durableId="761489558">
    <w:abstractNumId w:val="16"/>
  </w:num>
  <w:num w:numId="18" w16cid:durableId="1858621214">
    <w:abstractNumId w:val="22"/>
  </w:num>
  <w:num w:numId="19" w16cid:durableId="1166819782">
    <w:abstractNumId w:val="25"/>
  </w:num>
  <w:num w:numId="20" w16cid:durableId="1479109836">
    <w:abstractNumId w:val="10"/>
  </w:num>
  <w:num w:numId="21" w16cid:durableId="788738575">
    <w:abstractNumId w:val="21"/>
  </w:num>
  <w:num w:numId="22" w16cid:durableId="1463616295">
    <w:abstractNumId w:val="17"/>
  </w:num>
  <w:num w:numId="23" w16cid:durableId="688796705">
    <w:abstractNumId w:val="12"/>
  </w:num>
  <w:num w:numId="24" w16cid:durableId="788011817">
    <w:abstractNumId w:val="19"/>
  </w:num>
  <w:num w:numId="25" w16cid:durableId="1903338">
    <w:abstractNumId w:val="23"/>
  </w:num>
  <w:num w:numId="26" w16cid:durableId="8866433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CFE"/>
    <w:rsid w:val="00002818"/>
    <w:rsid w:val="00003126"/>
    <w:rsid w:val="00003CFA"/>
    <w:rsid w:val="00004122"/>
    <w:rsid w:val="000142B6"/>
    <w:rsid w:val="00021A01"/>
    <w:rsid w:val="000231E4"/>
    <w:rsid w:val="00046863"/>
    <w:rsid w:val="000477FB"/>
    <w:rsid w:val="00073B8A"/>
    <w:rsid w:val="0008118F"/>
    <w:rsid w:val="000878DF"/>
    <w:rsid w:val="000B5244"/>
    <w:rsid w:val="000F5E94"/>
    <w:rsid w:val="001011A0"/>
    <w:rsid w:val="00110D15"/>
    <w:rsid w:val="00111DB6"/>
    <w:rsid w:val="0012203E"/>
    <w:rsid w:val="0014438D"/>
    <w:rsid w:val="00157D38"/>
    <w:rsid w:val="0017025F"/>
    <w:rsid w:val="00172D3A"/>
    <w:rsid w:val="00175F68"/>
    <w:rsid w:val="001B6AAD"/>
    <w:rsid w:val="001C2959"/>
    <w:rsid w:val="001D0F4C"/>
    <w:rsid w:val="001D4F46"/>
    <w:rsid w:val="001E7807"/>
    <w:rsid w:val="0021688E"/>
    <w:rsid w:val="0022007F"/>
    <w:rsid w:val="0022246A"/>
    <w:rsid w:val="0022432E"/>
    <w:rsid w:val="00227EC3"/>
    <w:rsid w:val="00235466"/>
    <w:rsid w:val="00254993"/>
    <w:rsid w:val="00257E1C"/>
    <w:rsid w:val="0026224C"/>
    <w:rsid w:val="002801FE"/>
    <w:rsid w:val="00286F29"/>
    <w:rsid w:val="00290CFE"/>
    <w:rsid w:val="002A35B9"/>
    <w:rsid w:val="002C19B8"/>
    <w:rsid w:val="002E157A"/>
    <w:rsid w:val="002F3D76"/>
    <w:rsid w:val="00304A86"/>
    <w:rsid w:val="00306B82"/>
    <w:rsid w:val="003342B4"/>
    <w:rsid w:val="00351D2E"/>
    <w:rsid w:val="0035478D"/>
    <w:rsid w:val="003643AE"/>
    <w:rsid w:val="00365155"/>
    <w:rsid w:val="003709A2"/>
    <w:rsid w:val="00370FDD"/>
    <w:rsid w:val="00392C05"/>
    <w:rsid w:val="003B3A70"/>
    <w:rsid w:val="003E0E55"/>
    <w:rsid w:val="003E7A56"/>
    <w:rsid w:val="003E7BEE"/>
    <w:rsid w:val="003F4A6A"/>
    <w:rsid w:val="00422599"/>
    <w:rsid w:val="00423CA8"/>
    <w:rsid w:val="00426070"/>
    <w:rsid w:val="004313D3"/>
    <w:rsid w:val="00442978"/>
    <w:rsid w:val="00452D9E"/>
    <w:rsid w:val="0045368E"/>
    <w:rsid w:val="004579C2"/>
    <w:rsid w:val="00457DC5"/>
    <w:rsid w:val="0047235C"/>
    <w:rsid w:val="00483325"/>
    <w:rsid w:val="004B6744"/>
    <w:rsid w:val="004B78A8"/>
    <w:rsid w:val="004C43B1"/>
    <w:rsid w:val="004F7814"/>
    <w:rsid w:val="00516BF6"/>
    <w:rsid w:val="00527AD9"/>
    <w:rsid w:val="0054004B"/>
    <w:rsid w:val="00567291"/>
    <w:rsid w:val="005737AC"/>
    <w:rsid w:val="00592C07"/>
    <w:rsid w:val="00593D1F"/>
    <w:rsid w:val="005C1B24"/>
    <w:rsid w:val="005C7954"/>
    <w:rsid w:val="005D5180"/>
    <w:rsid w:val="005E2FAD"/>
    <w:rsid w:val="005F53B2"/>
    <w:rsid w:val="006136C3"/>
    <w:rsid w:val="00645CE0"/>
    <w:rsid w:val="00653748"/>
    <w:rsid w:val="0066112C"/>
    <w:rsid w:val="00662277"/>
    <w:rsid w:val="0066235A"/>
    <w:rsid w:val="006777A2"/>
    <w:rsid w:val="00682768"/>
    <w:rsid w:val="00684569"/>
    <w:rsid w:val="0069375B"/>
    <w:rsid w:val="006D1E20"/>
    <w:rsid w:val="006E0612"/>
    <w:rsid w:val="006F2FFD"/>
    <w:rsid w:val="007021C0"/>
    <w:rsid w:val="0073048A"/>
    <w:rsid w:val="00730BBB"/>
    <w:rsid w:val="007520BC"/>
    <w:rsid w:val="00765590"/>
    <w:rsid w:val="00783BFE"/>
    <w:rsid w:val="00795561"/>
    <w:rsid w:val="007A62D8"/>
    <w:rsid w:val="007B706E"/>
    <w:rsid w:val="007E63BC"/>
    <w:rsid w:val="00805087"/>
    <w:rsid w:val="00841D75"/>
    <w:rsid w:val="0089527B"/>
    <w:rsid w:val="0089565F"/>
    <w:rsid w:val="008B31B0"/>
    <w:rsid w:val="008B7961"/>
    <w:rsid w:val="008D132C"/>
    <w:rsid w:val="008D7AB7"/>
    <w:rsid w:val="008F6660"/>
    <w:rsid w:val="00903659"/>
    <w:rsid w:val="00921BC1"/>
    <w:rsid w:val="009264D0"/>
    <w:rsid w:val="009336F7"/>
    <w:rsid w:val="009502D0"/>
    <w:rsid w:val="0095799A"/>
    <w:rsid w:val="0097328C"/>
    <w:rsid w:val="009B064E"/>
    <w:rsid w:val="009C09AC"/>
    <w:rsid w:val="009C1DF7"/>
    <w:rsid w:val="009D1EF7"/>
    <w:rsid w:val="009D3D47"/>
    <w:rsid w:val="009D76AE"/>
    <w:rsid w:val="009E779F"/>
    <w:rsid w:val="009F14A8"/>
    <w:rsid w:val="009F4465"/>
    <w:rsid w:val="00A1093B"/>
    <w:rsid w:val="00A24D8D"/>
    <w:rsid w:val="00A553AF"/>
    <w:rsid w:val="00A66FFC"/>
    <w:rsid w:val="00AA47DD"/>
    <w:rsid w:val="00AB4D70"/>
    <w:rsid w:val="00AC60F5"/>
    <w:rsid w:val="00AD581F"/>
    <w:rsid w:val="00B00B72"/>
    <w:rsid w:val="00B124F4"/>
    <w:rsid w:val="00B16826"/>
    <w:rsid w:val="00B22012"/>
    <w:rsid w:val="00B2401D"/>
    <w:rsid w:val="00B41556"/>
    <w:rsid w:val="00B56FEC"/>
    <w:rsid w:val="00B87A37"/>
    <w:rsid w:val="00BA5C1D"/>
    <w:rsid w:val="00BC2C75"/>
    <w:rsid w:val="00BC38DE"/>
    <w:rsid w:val="00BC7330"/>
    <w:rsid w:val="00BE4367"/>
    <w:rsid w:val="00BE7283"/>
    <w:rsid w:val="00BF0759"/>
    <w:rsid w:val="00BF76EE"/>
    <w:rsid w:val="00C1658E"/>
    <w:rsid w:val="00C3643F"/>
    <w:rsid w:val="00C422D1"/>
    <w:rsid w:val="00C50ADF"/>
    <w:rsid w:val="00C660DD"/>
    <w:rsid w:val="00C660F5"/>
    <w:rsid w:val="00C74D30"/>
    <w:rsid w:val="00C76887"/>
    <w:rsid w:val="00C81348"/>
    <w:rsid w:val="00C9281E"/>
    <w:rsid w:val="00C96E27"/>
    <w:rsid w:val="00CA7673"/>
    <w:rsid w:val="00CB0EB4"/>
    <w:rsid w:val="00CE1C3B"/>
    <w:rsid w:val="00CE585F"/>
    <w:rsid w:val="00D3502C"/>
    <w:rsid w:val="00D417AE"/>
    <w:rsid w:val="00D468AA"/>
    <w:rsid w:val="00D52E22"/>
    <w:rsid w:val="00D52EDE"/>
    <w:rsid w:val="00D53461"/>
    <w:rsid w:val="00D957BB"/>
    <w:rsid w:val="00DB63C0"/>
    <w:rsid w:val="00DD4A1D"/>
    <w:rsid w:val="00DE0086"/>
    <w:rsid w:val="00DF2F96"/>
    <w:rsid w:val="00E0168D"/>
    <w:rsid w:val="00E0557F"/>
    <w:rsid w:val="00E118D2"/>
    <w:rsid w:val="00E16242"/>
    <w:rsid w:val="00E23617"/>
    <w:rsid w:val="00E407FA"/>
    <w:rsid w:val="00E468CC"/>
    <w:rsid w:val="00E6557A"/>
    <w:rsid w:val="00E70E15"/>
    <w:rsid w:val="00E72AE7"/>
    <w:rsid w:val="00E76AB8"/>
    <w:rsid w:val="00E95152"/>
    <w:rsid w:val="00E97A79"/>
    <w:rsid w:val="00E97D6E"/>
    <w:rsid w:val="00EB2084"/>
    <w:rsid w:val="00EC1189"/>
    <w:rsid w:val="00EE6224"/>
    <w:rsid w:val="00F02DBA"/>
    <w:rsid w:val="00F043B5"/>
    <w:rsid w:val="00F0731B"/>
    <w:rsid w:val="00F07B79"/>
    <w:rsid w:val="00F121CE"/>
    <w:rsid w:val="00F15055"/>
    <w:rsid w:val="00F21028"/>
    <w:rsid w:val="00F31F3D"/>
    <w:rsid w:val="00F40A1A"/>
    <w:rsid w:val="00F5574F"/>
    <w:rsid w:val="00F86528"/>
    <w:rsid w:val="00F95822"/>
    <w:rsid w:val="00FB288F"/>
    <w:rsid w:val="00FB744D"/>
    <w:rsid w:val="00FC1AFF"/>
    <w:rsid w:val="00FC5936"/>
    <w:rsid w:val="00FF0F70"/>
    <w:rsid w:val="2D715197"/>
    <w:rsid w:val="627460E2"/>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AB7C9"/>
  <w15:docId w15:val="{09045BE9-714C-4809-ACD3-2ED8EFFF3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86528"/>
    <w:rPr>
      <w:color w:val="000000"/>
      <w:sz w:val="24"/>
      <w:szCs w:val="24"/>
    </w:rPr>
  </w:style>
  <w:style w:type="paragraph" w:styleId="Heading1">
    <w:name w:val="heading 1"/>
    <w:basedOn w:val="Normal"/>
    <w:next w:val="Normal"/>
    <w:qFormat/>
    <w:rsid w:val="00EF7B96"/>
    <w:pPr>
      <w:spacing w:before="240" w:after="60"/>
      <w:outlineLvl w:val="0"/>
    </w:pPr>
    <w:rPr>
      <w:rFonts w:ascii="Arial" w:eastAsia="Arial" w:hAnsi="Arial" w:cs="Arial"/>
      <w:b/>
      <w:bCs/>
      <w:sz w:val="32"/>
      <w:szCs w:val="32"/>
    </w:rPr>
  </w:style>
  <w:style w:type="paragraph" w:styleId="Heading2">
    <w:name w:val="heading 2"/>
    <w:basedOn w:val="Normal"/>
    <w:next w:val="Normal"/>
    <w:qFormat/>
    <w:rsid w:val="00EF7B96"/>
    <w:pPr>
      <w:spacing w:before="240" w:after="60"/>
      <w:outlineLvl w:val="1"/>
    </w:pPr>
    <w:rPr>
      <w:rFonts w:ascii="Arial" w:eastAsia="Arial" w:hAnsi="Arial" w:cs="Arial"/>
      <w:b/>
      <w:bCs/>
      <w:i/>
      <w:iCs/>
      <w:sz w:val="28"/>
      <w:szCs w:val="28"/>
    </w:rPr>
  </w:style>
  <w:style w:type="paragraph" w:styleId="Heading3">
    <w:name w:val="heading 3"/>
    <w:basedOn w:val="Normal"/>
    <w:next w:val="Normal"/>
    <w:qFormat/>
    <w:rsid w:val="00EF7B96"/>
    <w:pPr>
      <w:spacing w:before="240" w:after="60"/>
      <w:outlineLvl w:val="2"/>
    </w:pPr>
    <w:rPr>
      <w:rFonts w:ascii="Cambria" w:eastAsia="Cambria" w:hAnsi="Cambria" w:cs="Cambria"/>
      <w:b/>
      <w:bCs/>
      <w:sz w:val="26"/>
      <w:szCs w:val="26"/>
    </w:rPr>
  </w:style>
  <w:style w:type="paragraph" w:styleId="Heading4">
    <w:name w:val="heading 4"/>
    <w:basedOn w:val="Normal"/>
    <w:next w:val="Normal"/>
    <w:qFormat/>
    <w:rsid w:val="00EF7B96"/>
    <w:pPr>
      <w:tabs>
        <w:tab w:val="left" w:pos="360"/>
      </w:tabs>
      <w:ind w:right="-450"/>
      <w:jc w:val="both"/>
      <w:outlineLvl w:val="3"/>
    </w:pPr>
    <w:rPr>
      <w:b/>
      <w:bCs/>
      <w:u w:val="single"/>
    </w:rPr>
  </w:style>
  <w:style w:type="paragraph" w:styleId="Heading5">
    <w:name w:val="heading 5"/>
    <w:basedOn w:val="Normal"/>
    <w:next w:val="Normal"/>
    <w:qFormat/>
    <w:rsid w:val="00EF7B96"/>
    <w:pPr>
      <w:spacing w:before="240" w:after="60"/>
      <w:outlineLvl w:val="4"/>
    </w:pPr>
    <w:rPr>
      <w:b/>
      <w:bCs/>
      <w:i/>
      <w:iCs/>
      <w:sz w:val="26"/>
      <w:szCs w:val="26"/>
    </w:rPr>
  </w:style>
  <w:style w:type="paragraph" w:styleId="Heading6">
    <w:name w:val="heading 6"/>
    <w:basedOn w:val="Normal"/>
    <w:next w:val="Normal"/>
    <w:qFormat/>
    <w:rsid w:val="00EF7B96"/>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F7B96"/>
    <w:pPr>
      <w:spacing w:before="480" w:after="120"/>
    </w:pPr>
    <w:rPr>
      <w:b/>
      <w:bCs/>
      <w:sz w:val="72"/>
      <w:szCs w:val="72"/>
    </w:rPr>
  </w:style>
  <w:style w:type="paragraph" w:styleId="Subtitle">
    <w:name w:val="Subtitle"/>
    <w:basedOn w:val="Normal"/>
    <w:qFormat/>
    <w:rsid w:val="00EF7B96"/>
    <w:pPr>
      <w:spacing w:before="360" w:after="80"/>
    </w:pPr>
    <w:rPr>
      <w:rFonts w:ascii="Georgia" w:eastAsia="Georgia" w:hAnsi="Georgia" w:cs="Georgia"/>
      <w:i/>
      <w:iCs/>
      <w:color w:val="666666"/>
      <w:sz w:val="48"/>
      <w:szCs w:val="48"/>
    </w:rPr>
  </w:style>
  <w:style w:type="paragraph" w:styleId="BodyText">
    <w:name w:val="Body Text"/>
    <w:basedOn w:val="Normal"/>
    <w:link w:val="BodyTextChar"/>
    <w:uiPriority w:val="99"/>
    <w:unhideWhenUsed/>
    <w:rsid w:val="00DF2F96"/>
    <w:pPr>
      <w:spacing w:after="120"/>
    </w:pPr>
    <w:rPr>
      <w:color w:val="auto"/>
      <w:lang w:val="en-GB" w:eastAsia="en-GB"/>
    </w:rPr>
  </w:style>
  <w:style w:type="character" w:customStyle="1" w:styleId="BodyTextChar">
    <w:name w:val="Body Text Char"/>
    <w:basedOn w:val="DefaultParagraphFont"/>
    <w:link w:val="BodyText"/>
    <w:uiPriority w:val="99"/>
    <w:rsid w:val="00DF2F96"/>
    <w:rPr>
      <w:sz w:val="24"/>
      <w:szCs w:val="24"/>
      <w:lang w:val="en-GB" w:eastAsia="en-GB"/>
    </w:rPr>
  </w:style>
  <w:style w:type="character" w:customStyle="1" w:styleId="apple-converted-space">
    <w:name w:val="apple-converted-space"/>
    <w:basedOn w:val="DefaultParagraphFont"/>
    <w:rsid w:val="0066112C"/>
  </w:style>
  <w:style w:type="character" w:styleId="Hyperlink">
    <w:name w:val="Hyperlink"/>
    <w:basedOn w:val="DefaultParagraphFont"/>
    <w:rsid w:val="009F14A8"/>
    <w:rPr>
      <w:color w:val="0000FF" w:themeColor="hyperlink"/>
      <w:u w:val="single"/>
    </w:rPr>
  </w:style>
  <w:style w:type="character" w:styleId="FollowedHyperlink">
    <w:name w:val="FollowedHyperlink"/>
    <w:basedOn w:val="DefaultParagraphFont"/>
    <w:semiHidden/>
    <w:unhideWhenUsed/>
    <w:rsid w:val="00A1093B"/>
    <w:rPr>
      <w:color w:val="800080" w:themeColor="followedHyperlink"/>
      <w:u w:val="single"/>
    </w:rPr>
  </w:style>
  <w:style w:type="paragraph" w:styleId="NormalWeb">
    <w:name w:val="Normal (Web)"/>
    <w:basedOn w:val="Normal"/>
    <w:uiPriority w:val="99"/>
    <w:unhideWhenUsed/>
    <w:rsid w:val="004579C2"/>
    <w:pPr>
      <w:spacing w:before="100" w:beforeAutospacing="1" w:after="100" w:afterAutospacing="1"/>
    </w:pPr>
    <w:rPr>
      <w:color w:val="auto"/>
    </w:rPr>
  </w:style>
  <w:style w:type="character" w:styleId="Strong">
    <w:name w:val="Strong"/>
    <w:basedOn w:val="DefaultParagraphFont"/>
    <w:uiPriority w:val="22"/>
    <w:qFormat/>
    <w:rsid w:val="004579C2"/>
    <w:rPr>
      <w:b/>
      <w:bCs/>
    </w:rPr>
  </w:style>
  <w:style w:type="paragraph" w:styleId="ListParagraph">
    <w:name w:val="List Paragraph"/>
    <w:basedOn w:val="Normal"/>
    <w:uiPriority w:val="34"/>
    <w:qFormat/>
    <w:rsid w:val="00BF07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36639">
      <w:bodyDiv w:val="1"/>
      <w:marLeft w:val="0"/>
      <w:marRight w:val="0"/>
      <w:marTop w:val="0"/>
      <w:marBottom w:val="0"/>
      <w:divBdr>
        <w:top w:val="none" w:sz="0" w:space="0" w:color="auto"/>
        <w:left w:val="none" w:sz="0" w:space="0" w:color="auto"/>
        <w:bottom w:val="none" w:sz="0" w:space="0" w:color="auto"/>
        <w:right w:val="none" w:sz="0" w:space="0" w:color="auto"/>
      </w:divBdr>
    </w:div>
    <w:div w:id="54403814">
      <w:bodyDiv w:val="1"/>
      <w:marLeft w:val="0"/>
      <w:marRight w:val="0"/>
      <w:marTop w:val="0"/>
      <w:marBottom w:val="0"/>
      <w:divBdr>
        <w:top w:val="none" w:sz="0" w:space="0" w:color="auto"/>
        <w:left w:val="none" w:sz="0" w:space="0" w:color="auto"/>
        <w:bottom w:val="none" w:sz="0" w:space="0" w:color="auto"/>
        <w:right w:val="none" w:sz="0" w:space="0" w:color="auto"/>
      </w:divBdr>
    </w:div>
    <w:div w:id="77950192">
      <w:bodyDiv w:val="1"/>
      <w:marLeft w:val="0"/>
      <w:marRight w:val="0"/>
      <w:marTop w:val="0"/>
      <w:marBottom w:val="0"/>
      <w:divBdr>
        <w:top w:val="none" w:sz="0" w:space="0" w:color="auto"/>
        <w:left w:val="none" w:sz="0" w:space="0" w:color="auto"/>
        <w:bottom w:val="none" w:sz="0" w:space="0" w:color="auto"/>
        <w:right w:val="none" w:sz="0" w:space="0" w:color="auto"/>
      </w:divBdr>
    </w:div>
    <w:div w:id="110052304">
      <w:bodyDiv w:val="1"/>
      <w:marLeft w:val="0"/>
      <w:marRight w:val="0"/>
      <w:marTop w:val="0"/>
      <w:marBottom w:val="0"/>
      <w:divBdr>
        <w:top w:val="none" w:sz="0" w:space="0" w:color="auto"/>
        <w:left w:val="none" w:sz="0" w:space="0" w:color="auto"/>
        <w:bottom w:val="none" w:sz="0" w:space="0" w:color="auto"/>
        <w:right w:val="none" w:sz="0" w:space="0" w:color="auto"/>
      </w:divBdr>
      <w:divsChild>
        <w:div w:id="1349260259">
          <w:marLeft w:val="0"/>
          <w:marRight w:val="-18945"/>
          <w:marTop w:val="0"/>
          <w:marBottom w:val="0"/>
          <w:divBdr>
            <w:top w:val="none" w:sz="0" w:space="0" w:color="auto"/>
            <w:left w:val="none" w:sz="0" w:space="0" w:color="auto"/>
            <w:bottom w:val="none" w:sz="0" w:space="0" w:color="auto"/>
            <w:right w:val="none" w:sz="0" w:space="0" w:color="auto"/>
          </w:divBdr>
          <w:divsChild>
            <w:div w:id="1624190287">
              <w:marLeft w:val="0"/>
              <w:marRight w:val="0"/>
              <w:marTop w:val="0"/>
              <w:marBottom w:val="0"/>
              <w:divBdr>
                <w:top w:val="none" w:sz="0" w:space="0" w:color="auto"/>
                <w:left w:val="none" w:sz="0" w:space="0" w:color="auto"/>
                <w:bottom w:val="none" w:sz="0" w:space="0" w:color="auto"/>
                <w:right w:val="none" w:sz="0" w:space="0" w:color="auto"/>
              </w:divBdr>
              <w:divsChild>
                <w:div w:id="624388172">
                  <w:marLeft w:val="0"/>
                  <w:marRight w:val="0"/>
                  <w:marTop w:val="0"/>
                  <w:marBottom w:val="0"/>
                  <w:divBdr>
                    <w:top w:val="none" w:sz="0" w:space="0" w:color="auto"/>
                    <w:left w:val="none" w:sz="0" w:space="0" w:color="auto"/>
                    <w:bottom w:val="none" w:sz="0" w:space="0" w:color="auto"/>
                    <w:right w:val="none" w:sz="0" w:space="0" w:color="auto"/>
                  </w:divBdr>
                  <w:divsChild>
                    <w:div w:id="1926066728">
                      <w:marLeft w:val="-225"/>
                      <w:marRight w:val="-225"/>
                      <w:marTop w:val="0"/>
                      <w:marBottom w:val="0"/>
                      <w:divBdr>
                        <w:top w:val="none" w:sz="0" w:space="0" w:color="auto"/>
                        <w:left w:val="none" w:sz="0" w:space="0" w:color="auto"/>
                        <w:bottom w:val="none" w:sz="0" w:space="0" w:color="auto"/>
                        <w:right w:val="none" w:sz="0" w:space="0" w:color="auto"/>
                      </w:divBdr>
                      <w:divsChild>
                        <w:div w:id="1277711512">
                          <w:marLeft w:val="0"/>
                          <w:marRight w:val="0"/>
                          <w:marTop w:val="0"/>
                          <w:marBottom w:val="0"/>
                          <w:divBdr>
                            <w:top w:val="none" w:sz="0" w:space="0" w:color="auto"/>
                            <w:left w:val="none" w:sz="0" w:space="0" w:color="auto"/>
                            <w:bottom w:val="none" w:sz="0" w:space="0" w:color="auto"/>
                            <w:right w:val="none" w:sz="0" w:space="0" w:color="auto"/>
                          </w:divBdr>
                          <w:divsChild>
                            <w:div w:id="1815443323">
                              <w:marLeft w:val="0"/>
                              <w:marRight w:val="0"/>
                              <w:marTop w:val="0"/>
                              <w:marBottom w:val="450"/>
                              <w:divBdr>
                                <w:top w:val="none" w:sz="0" w:space="0" w:color="auto"/>
                                <w:left w:val="none" w:sz="0" w:space="0" w:color="auto"/>
                                <w:bottom w:val="none" w:sz="0" w:space="0" w:color="auto"/>
                                <w:right w:val="none" w:sz="0" w:space="0" w:color="auto"/>
                              </w:divBdr>
                              <w:divsChild>
                                <w:div w:id="159188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8243656">
      <w:bodyDiv w:val="1"/>
      <w:marLeft w:val="0"/>
      <w:marRight w:val="0"/>
      <w:marTop w:val="0"/>
      <w:marBottom w:val="0"/>
      <w:divBdr>
        <w:top w:val="none" w:sz="0" w:space="0" w:color="auto"/>
        <w:left w:val="none" w:sz="0" w:space="0" w:color="auto"/>
        <w:bottom w:val="none" w:sz="0" w:space="0" w:color="auto"/>
        <w:right w:val="none" w:sz="0" w:space="0" w:color="auto"/>
      </w:divBdr>
    </w:div>
    <w:div w:id="1508669422">
      <w:bodyDiv w:val="1"/>
      <w:marLeft w:val="0"/>
      <w:marRight w:val="0"/>
      <w:marTop w:val="0"/>
      <w:marBottom w:val="0"/>
      <w:divBdr>
        <w:top w:val="none" w:sz="0" w:space="0" w:color="auto"/>
        <w:left w:val="none" w:sz="0" w:space="0" w:color="auto"/>
        <w:bottom w:val="none" w:sz="0" w:space="0" w:color="auto"/>
        <w:right w:val="none" w:sz="0" w:space="0" w:color="auto"/>
      </w:divBdr>
    </w:div>
    <w:div w:id="1539245193">
      <w:bodyDiv w:val="1"/>
      <w:marLeft w:val="0"/>
      <w:marRight w:val="0"/>
      <w:marTop w:val="0"/>
      <w:marBottom w:val="0"/>
      <w:divBdr>
        <w:top w:val="none" w:sz="0" w:space="0" w:color="auto"/>
        <w:left w:val="none" w:sz="0" w:space="0" w:color="auto"/>
        <w:bottom w:val="none" w:sz="0" w:space="0" w:color="auto"/>
        <w:right w:val="none" w:sz="0" w:space="0" w:color="auto"/>
      </w:divBdr>
    </w:div>
    <w:div w:id="1619793384">
      <w:bodyDiv w:val="1"/>
      <w:marLeft w:val="0"/>
      <w:marRight w:val="0"/>
      <w:marTop w:val="0"/>
      <w:marBottom w:val="0"/>
      <w:divBdr>
        <w:top w:val="none" w:sz="0" w:space="0" w:color="auto"/>
        <w:left w:val="none" w:sz="0" w:space="0" w:color="auto"/>
        <w:bottom w:val="none" w:sz="0" w:space="0" w:color="auto"/>
        <w:right w:val="none" w:sz="0" w:space="0" w:color="auto"/>
      </w:divBdr>
    </w:div>
    <w:div w:id="1789855182">
      <w:bodyDiv w:val="1"/>
      <w:marLeft w:val="0"/>
      <w:marRight w:val="0"/>
      <w:marTop w:val="0"/>
      <w:marBottom w:val="0"/>
      <w:divBdr>
        <w:top w:val="none" w:sz="0" w:space="0" w:color="auto"/>
        <w:left w:val="none" w:sz="0" w:space="0" w:color="auto"/>
        <w:bottom w:val="none" w:sz="0" w:space="0" w:color="auto"/>
        <w:right w:val="none" w:sz="0" w:space="0" w:color="auto"/>
      </w:divBdr>
    </w:div>
    <w:div w:id="1833177413">
      <w:bodyDiv w:val="1"/>
      <w:marLeft w:val="0"/>
      <w:marRight w:val="0"/>
      <w:marTop w:val="0"/>
      <w:marBottom w:val="0"/>
      <w:divBdr>
        <w:top w:val="none" w:sz="0" w:space="0" w:color="auto"/>
        <w:left w:val="none" w:sz="0" w:space="0" w:color="auto"/>
        <w:bottom w:val="none" w:sz="0" w:space="0" w:color="auto"/>
        <w:right w:val="none" w:sz="0" w:space="0" w:color="auto"/>
      </w:divBdr>
    </w:div>
    <w:div w:id="1993948589">
      <w:bodyDiv w:val="1"/>
      <w:marLeft w:val="0"/>
      <w:marRight w:val="0"/>
      <w:marTop w:val="0"/>
      <w:marBottom w:val="0"/>
      <w:divBdr>
        <w:top w:val="none" w:sz="0" w:space="0" w:color="auto"/>
        <w:left w:val="none" w:sz="0" w:space="0" w:color="auto"/>
        <w:bottom w:val="none" w:sz="0" w:space="0" w:color="auto"/>
        <w:right w:val="none" w:sz="0" w:space="0" w:color="auto"/>
      </w:divBdr>
    </w:div>
    <w:div w:id="20881092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moeocurantur.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laravel.com/" TargetMode="External"/><Relationship Id="rId12" Type="http://schemas.openxmlformats.org/officeDocument/2006/relationships/hyperlink" Target="http://yellowpages.infoonlinepages.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ravi.bommali@gmail.com" TargetMode="External"/><Relationship Id="rId11" Type="http://schemas.openxmlformats.org/officeDocument/2006/relationships/hyperlink" Target="http://shopping.infoonlinepages.com/" TargetMode="External"/><Relationship Id="rId5" Type="http://schemas.openxmlformats.org/officeDocument/2006/relationships/webSettings" Target="webSettings.xml"/><Relationship Id="rId10" Type="http://schemas.openxmlformats.org/officeDocument/2006/relationships/hyperlink" Target="http://dataroutesltd.com/" TargetMode="External"/><Relationship Id="rId4" Type="http://schemas.openxmlformats.org/officeDocument/2006/relationships/settings" Target="settings.xml"/><Relationship Id="rId9" Type="http://schemas.openxmlformats.org/officeDocument/2006/relationships/hyperlink" Target="http://aarogyadata.com/Bet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1DFE58-8EE4-4125-BE5C-1648F7F0A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1834</Words>
  <Characters>10455</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kondareddy</dc:creator>
  <cp:lastModifiedBy>Ravi B</cp:lastModifiedBy>
  <cp:revision>22</cp:revision>
  <dcterms:created xsi:type="dcterms:W3CDTF">2023-10-02T05:52:00Z</dcterms:created>
  <dcterms:modified xsi:type="dcterms:W3CDTF">2023-11-14T07:27:00Z</dcterms:modified>
</cp:coreProperties>
</file>